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1717E" w14:textId="77777777" w:rsidR="0053008F" w:rsidRDefault="0053008F" w:rsidP="00ED5D8D">
      <w:pPr>
        <w:pStyle w:val="Standard"/>
        <w:jc w:val="right"/>
        <w:rPr>
          <w:sz w:val="20"/>
          <w:szCs w:val="20"/>
          <w:lang w:eastAsia="pl-PL"/>
        </w:rPr>
      </w:pPr>
    </w:p>
    <w:p w14:paraId="30D75D6C" w14:textId="2E8F49AA" w:rsidR="00ED5D8D" w:rsidRPr="00BD1C88" w:rsidRDefault="00ED5D8D" w:rsidP="00ED5D8D">
      <w:pPr>
        <w:pStyle w:val="Standard"/>
        <w:jc w:val="right"/>
        <w:rPr>
          <w:rFonts w:asciiTheme="minorHAnsi" w:hAnsiTheme="minorHAnsi" w:cstheme="minorHAnsi"/>
          <w:sz w:val="22"/>
          <w:szCs w:val="22"/>
        </w:rPr>
      </w:pPr>
      <w:r w:rsidRPr="00BD1C88">
        <w:rPr>
          <w:rFonts w:asciiTheme="minorHAnsi" w:hAnsiTheme="minorHAnsi" w:cstheme="minorHAnsi"/>
          <w:sz w:val="22"/>
          <w:szCs w:val="22"/>
          <w:lang w:eastAsia="pl-PL"/>
        </w:rPr>
        <w:t>Załącznik nr 1 do Zapytania ofertowego</w:t>
      </w:r>
      <w:r w:rsidRPr="00BD1C8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27BCF1" w14:textId="77777777" w:rsidR="00ED5D8D" w:rsidRPr="0098501F" w:rsidRDefault="00ED5D8D" w:rsidP="00ED5D8D">
      <w:pPr>
        <w:spacing w:after="0" w:line="360" w:lineRule="auto"/>
        <w:jc w:val="center"/>
        <w:rPr>
          <w:rFonts w:eastAsia="Times New Roman" w:cstheme="minorHAnsi"/>
          <w:b/>
          <w:kern w:val="2"/>
          <w:sz w:val="28"/>
          <w:szCs w:val="28"/>
          <w:lang w:eastAsia="zh-CN"/>
        </w:rPr>
      </w:pPr>
      <w:r w:rsidRPr="0098501F">
        <w:rPr>
          <w:rFonts w:eastAsia="Times New Roman" w:cstheme="minorHAnsi"/>
          <w:b/>
          <w:kern w:val="2"/>
          <w:sz w:val="28"/>
          <w:szCs w:val="28"/>
          <w:lang w:eastAsia="zh-CN"/>
        </w:rPr>
        <w:t>FORMULARZ OFERTY</w:t>
      </w:r>
    </w:p>
    <w:p w14:paraId="7C88590A" w14:textId="5C380F9C" w:rsidR="00ED5D8D" w:rsidRPr="00ED5D8D" w:rsidRDefault="00ED5D8D" w:rsidP="00ED5D8D">
      <w:pPr>
        <w:spacing w:after="0"/>
        <w:jc w:val="center"/>
        <w:rPr>
          <w:rFonts w:eastAsia="Times New Roman" w:cstheme="minorHAnsi"/>
          <w:b/>
          <w:kern w:val="2"/>
          <w:sz w:val="28"/>
          <w:szCs w:val="28"/>
          <w:lang w:eastAsia="zh-CN"/>
        </w:rPr>
      </w:pPr>
      <w:r w:rsidRPr="00ED5D8D">
        <w:rPr>
          <w:rFonts w:eastAsia="Times New Roman" w:cstheme="minorHAnsi"/>
          <w:b/>
          <w:kern w:val="2"/>
          <w:sz w:val="28"/>
          <w:szCs w:val="28"/>
          <w:lang w:eastAsia="zh-CN"/>
        </w:rPr>
        <w:t xml:space="preserve">na realizację </w:t>
      </w:r>
      <w:r w:rsidRPr="00ED5D8D">
        <w:rPr>
          <w:rFonts w:cstheme="minorHAnsi"/>
          <w:b/>
          <w:bCs/>
          <w:sz w:val="28"/>
          <w:szCs w:val="28"/>
        </w:rPr>
        <w:t>zamówieniu na usługi społeczne:</w:t>
      </w:r>
      <w:r w:rsidRPr="00ED5D8D">
        <w:rPr>
          <w:rFonts w:eastAsia="Times New Roman" w:cstheme="minorHAnsi"/>
          <w:b/>
          <w:kern w:val="2"/>
          <w:sz w:val="28"/>
          <w:szCs w:val="28"/>
          <w:lang w:eastAsia="zh-CN"/>
        </w:rPr>
        <w:t>:</w:t>
      </w:r>
    </w:p>
    <w:p w14:paraId="7CBB4A7D" w14:textId="77777777" w:rsidR="00ED5D8D" w:rsidRPr="00ED5D8D" w:rsidRDefault="00ED5D8D" w:rsidP="00ED5D8D">
      <w:pPr>
        <w:spacing w:after="0" w:line="240" w:lineRule="auto"/>
        <w:jc w:val="center"/>
        <w:rPr>
          <w:rFonts w:eastAsia="Cambria" w:cstheme="minorHAnsi"/>
          <w:b/>
          <w:iCs/>
          <w:sz w:val="28"/>
          <w:szCs w:val="28"/>
        </w:rPr>
      </w:pPr>
      <w:r w:rsidRPr="00ED5D8D">
        <w:rPr>
          <w:rFonts w:eastAsia="Cambria" w:cstheme="minorHAnsi"/>
          <w:b/>
          <w:iCs/>
          <w:sz w:val="28"/>
          <w:szCs w:val="28"/>
        </w:rPr>
        <w:t xml:space="preserve">Organizacja wydarzenia pn. „Bożonarodzeniowe wydarzenie integracyjne” </w:t>
      </w:r>
    </w:p>
    <w:p w14:paraId="1610E24D" w14:textId="77777777" w:rsidR="00ED5D8D" w:rsidRDefault="00ED5D8D" w:rsidP="00ED5D8D">
      <w:pPr>
        <w:spacing w:after="0" w:line="240" w:lineRule="auto"/>
        <w:jc w:val="center"/>
        <w:rPr>
          <w:rFonts w:eastAsia="Cambria" w:cstheme="minorHAnsi"/>
          <w:b/>
          <w:i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691"/>
      </w:tblGrid>
      <w:tr w:rsidR="00ED5D8D" w14:paraId="5F9AAAB2" w14:textId="77777777" w:rsidTr="00477B1C">
        <w:trPr>
          <w:trHeight w:val="3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E121706" w14:textId="77777777" w:rsidR="00ED5D8D" w:rsidRPr="0098501F" w:rsidRDefault="00ED5D8D" w:rsidP="00477B1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Nazwa Wykonawcy: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1B06" w14:textId="77777777" w:rsidR="00ED5D8D" w:rsidRDefault="00ED5D8D" w:rsidP="00477B1C">
            <w:pPr>
              <w:jc w:val="center"/>
              <w:rPr>
                <w:b/>
                <w:iCs/>
                <w:sz w:val="24"/>
                <w:szCs w:val="24"/>
              </w:rPr>
            </w:pPr>
          </w:p>
          <w:p w14:paraId="29BB607D" w14:textId="77777777" w:rsidR="00ED5D8D" w:rsidRDefault="00ED5D8D" w:rsidP="00477B1C">
            <w:pPr>
              <w:jc w:val="center"/>
              <w:rPr>
                <w:b/>
                <w:iCs/>
                <w:sz w:val="24"/>
                <w:szCs w:val="24"/>
              </w:rPr>
            </w:pPr>
          </w:p>
          <w:p w14:paraId="147174CD" w14:textId="77777777" w:rsidR="00ED5D8D" w:rsidRPr="0098501F" w:rsidRDefault="00ED5D8D" w:rsidP="00477B1C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ED5D8D" w14:paraId="175CBBBD" w14:textId="77777777" w:rsidTr="00477B1C">
        <w:trPr>
          <w:trHeight w:val="39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B9360C8" w14:textId="77777777" w:rsidR="00ED5D8D" w:rsidRPr="0098501F" w:rsidRDefault="00ED5D8D" w:rsidP="00477B1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Adres: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A4A2" w14:textId="77777777" w:rsidR="00ED5D8D" w:rsidRPr="0098501F" w:rsidRDefault="00ED5D8D" w:rsidP="00477B1C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ED5D8D" w14:paraId="1655E803" w14:textId="77777777" w:rsidTr="00477B1C">
        <w:trPr>
          <w:trHeight w:val="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B9AEFE4" w14:textId="77777777" w:rsidR="00ED5D8D" w:rsidRPr="0098501F" w:rsidRDefault="00ED5D8D" w:rsidP="00477B1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NIP:              REGON: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DA70" w14:textId="77777777" w:rsidR="00ED5D8D" w:rsidRPr="0098501F" w:rsidRDefault="00ED5D8D" w:rsidP="00477B1C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ED5D8D" w14:paraId="2CAA4F08" w14:textId="77777777" w:rsidTr="00477B1C">
        <w:trPr>
          <w:trHeight w:val="2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8B26F16" w14:textId="77777777" w:rsidR="00ED5D8D" w:rsidRPr="0098501F" w:rsidRDefault="00ED5D8D" w:rsidP="00477B1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Telefon/faks: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A171" w14:textId="77777777" w:rsidR="00ED5D8D" w:rsidRPr="0098501F" w:rsidRDefault="00ED5D8D" w:rsidP="00477B1C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ED5D8D" w14:paraId="07AB5BAF" w14:textId="77777777" w:rsidTr="00477B1C">
        <w:trPr>
          <w:trHeight w:val="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CA6BDCD" w14:textId="77777777" w:rsidR="00ED5D8D" w:rsidRPr="0098501F" w:rsidRDefault="00ED5D8D" w:rsidP="00477B1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176C" w14:textId="77777777" w:rsidR="00ED5D8D" w:rsidRPr="0098501F" w:rsidRDefault="00ED5D8D" w:rsidP="00477B1C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ED5D8D" w14:paraId="46066DE2" w14:textId="77777777" w:rsidTr="00477B1C">
        <w:trPr>
          <w:trHeight w:val="5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3E90D0F" w14:textId="77777777" w:rsidR="00ED5D8D" w:rsidRPr="0098501F" w:rsidRDefault="00ED5D8D" w:rsidP="00477B1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Dane osoby do kontaktu:</w:t>
            </w:r>
          </w:p>
          <w:p w14:paraId="2EA6D30A" w14:textId="77777777" w:rsidR="00ED5D8D" w:rsidRPr="0098501F" w:rsidRDefault="00ED5D8D" w:rsidP="00477B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telefon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F143" w14:textId="77777777" w:rsidR="00ED5D8D" w:rsidRPr="0098501F" w:rsidRDefault="00ED5D8D" w:rsidP="00477B1C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</w:tbl>
    <w:p w14:paraId="7FB24912" w14:textId="77777777" w:rsidR="00ED5D8D" w:rsidRDefault="00ED5D8D" w:rsidP="00ED5D8D">
      <w:pPr>
        <w:spacing w:line="229" w:lineRule="exact"/>
      </w:pPr>
    </w:p>
    <w:p w14:paraId="75AA2CCD" w14:textId="77777777" w:rsidR="00ED5D8D" w:rsidRPr="000D2CE7" w:rsidRDefault="00ED5D8D" w:rsidP="002E4B14">
      <w:pPr>
        <w:pStyle w:val="Akapitzlist"/>
        <w:numPr>
          <w:ilvl w:val="0"/>
          <w:numId w:val="8"/>
        </w:numPr>
        <w:spacing w:line="229" w:lineRule="exact"/>
        <w:ind w:right="-426"/>
        <w:rPr>
          <w:rFonts w:ascii="Times New Roman" w:hAnsi="Times New Roman" w:cs="Times New Roman"/>
          <w:sz w:val="24"/>
          <w:szCs w:val="24"/>
        </w:rPr>
      </w:pPr>
      <w:r w:rsidRPr="000D2CE7">
        <w:rPr>
          <w:rFonts w:ascii="Times New Roman" w:hAnsi="Times New Roman" w:cs="Times New Roman"/>
          <w:sz w:val="24"/>
          <w:szCs w:val="24"/>
        </w:rPr>
        <w:t>Oświadczam/my, że zobowiązuję/my się do wykonania zamówienia zgodnie z zapytaniem ofertowym i jego załącznikami za cenę:</w:t>
      </w:r>
    </w:p>
    <w:p w14:paraId="1C8598A7" w14:textId="77777777" w:rsidR="00ED5D8D" w:rsidRPr="000D2CE7" w:rsidRDefault="00ED5D8D" w:rsidP="00ED5D8D">
      <w:pPr>
        <w:pStyle w:val="Akapitzlist"/>
        <w:spacing w:line="229" w:lineRule="exact"/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0D2CE7">
        <w:rPr>
          <w:rFonts w:ascii="Times New Roman" w:hAnsi="Times New Roman" w:cs="Times New Roman"/>
          <w:i/>
          <w:iCs/>
          <w:sz w:val="24"/>
          <w:szCs w:val="24"/>
        </w:rPr>
        <w:t>(proszę wpisać odpowiednie kwoty)</w:t>
      </w:r>
    </w:p>
    <w:tbl>
      <w:tblPr>
        <w:tblW w:w="99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1843"/>
        <w:gridCol w:w="2013"/>
        <w:gridCol w:w="1271"/>
      </w:tblGrid>
      <w:tr w:rsidR="00ED5D8D" w14:paraId="2BAEB1E9" w14:textId="77777777" w:rsidTr="00ED5D8D">
        <w:trPr>
          <w:trHeight w:val="50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C3E12F6" w14:textId="77777777" w:rsidR="00ED5D8D" w:rsidRPr="00ED5D8D" w:rsidRDefault="00ED5D8D" w:rsidP="00ED5D8D">
            <w:pPr>
              <w:spacing w:after="200" w:line="100" w:lineRule="atLeast"/>
              <w:ind w:right="-32"/>
              <w:jc w:val="center"/>
              <w:rPr>
                <w:rFonts w:eastAsia="Calibri" w:cstheme="minorHAnsi"/>
                <w:b/>
                <w:kern w:val="2"/>
                <w:sz w:val="20"/>
                <w:szCs w:val="20"/>
                <w:lang w:eastAsia="ar-SA"/>
              </w:rPr>
            </w:pPr>
            <w:r w:rsidRPr="00ED5D8D">
              <w:rPr>
                <w:rFonts w:eastAsia="Calibri" w:cstheme="minorHAnsi"/>
                <w:b/>
                <w:kern w:val="2"/>
                <w:sz w:val="20"/>
                <w:szCs w:val="20"/>
                <w:lang w:eastAsia="ar-SA"/>
              </w:rPr>
              <w:t>NAZWA 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1723" w14:textId="1D9D0D9E" w:rsidR="00ED5D8D" w:rsidRPr="00ED5D8D" w:rsidRDefault="00ED5D8D" w:rsidP="00ED5D8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ED5D8D">
              <w:rPr>
                <w:rFonts w:cstheme="minorHAnsi"/>
                <w:b/>
                <w:sz w:val="20"/>
                <w:szCs w:val="20"/>
                <w:lang w:eastAsia="pl-PL"/>
              </w:rPr>
              <w:t>Oferowana cena netto w PLN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45DAC" w14:textId="77777777" w:rsidR="00ED5D8D" w:rsidRPr="00ED5D8D" w:rsidRDefault="00ED5D8D" w:rsidP="00477B1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ED5D8D">
              <w:rPr>
                <w:rFonts w:cstheme="minorHAnsi"/>
                <w:b/>
                <w:sz w:val="20"/>
                <w:szCs w:val="20"/>
                <w:lang w:eastAsia="pl-PL"/>
              </w:rPr>
              <w:t>Oferowana cena brutto (z VAT) w PLN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8605" w14:textId="77777777" w:rsidR="00ED5D8D" w:rsidRPr="00ED5D8D" w:rsidRDefault="00ED5D8D" w:rsidP="00477B1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ED5D8D">
              <w:rPr>
                <w:rFonts w:cstheme="minorHAnsi"/>
                <w:b/>
                <w:sz w:val="20"/>
                <w:szCs w:val="20"/>
                <w:lang w:eastAsia="pl-PL"/>
              </w:rPr>
              <w:t>w tym: VAT</w:t>
            </w:r>
          </w:p>
          <w:p w14:paraId="2DE45572" w14:textId="77777777" w:rsidR="00ED5D8D" w:rsidRPr="00ED5D8D" w:rsidRDefault="00ED5D8D" w:rsidP="00477B1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ED5D8D">
              <w:rPr>
                <w:rFonts w:cstheme="minorHAnsi"/>
                <w:b/>
                <w:sz w:val="20"/>
                <w:szCs w:val="20"/>
                <w:lang w:eastAsia="pl-PL"/>
              </w:rPr>
              <w:t>w PLN</w:t>
            </w:r>
          </w:p>
        </w:tc>
      </w:tr>
      <w:tr w:rsidR="00ED5D8D" w14:paraId="3F0B300A" w14:textId="77777777" w:rsidTr="007F4A30">
        <w:trPr>
          <w:trHeight w:val="610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7EBF3A9" w14:textId="4D6D40C0" w:rsidR="00ED5D8D" w:rsidRPr="000D2CE7" w:rsidRDefault="00ED5D8D" w:rsidP="00477B1C">
            <w:pPr>
              <w:spacing w:after="0" w:line="100" w:lineRule="atLeast"/>
              <w:ind w:right="-32"/>
              <w:jc w:val="center"/>
              <w:rPr>
                <w:rFonts w:eastAsia="Calibri" w:cstheme="minorHAnsi"/>
                <w:b/>
                <w:kern w:val="2"/>
                <w:sz w:val="24"/>
                <w:szCs w:val="24"/>
                <w:lang w:eastAsia="pl-PL"/>
              </w:rPr>
            </w:pPr>
            <w:r>
              <w:rPr>
                <w:rFonts w:ascii="Calibri" w:eastAsia="Lucida Sans Unicode" w:hAnsi="Calibri" w:cs="Calibri"/>
                <w:b/>
                <w:iCs/>
                <w:kern w:val="1"/>
                <w:sz w:val="24"/>
                <w:szCs w:val="24"/>
                <w:lang w:eastAsia="ar-SA"/>
              </w:rPr>
              <w:t>Bożonarodzeniowe wydarzenie integracyjne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32C0" w14:textId="77777777" w:rsidR="00ED5D8D" w:rsidRPr="000D2CE7" w:rsidRDefault="00ED5D8D" w:rsidP="00477B1C">
            <w:pPr>
              <w:spacing w:after="0"/>
              <w:jc w:val="center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C252" w14:textId="77777777" w:rsidR="00ED5D8D" w:rsidRPr="000D2CE7" w:rsidRDefault="00ED5D8D" w:rsidP="00477B1C">
            <w:pPr>
              <w:spacing w:after="0"/>
              <w:jc w:val="center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413" w14:textId="77777777" w:rsidR="00ED5D8D" w:rsidRPr="000D2CE7" w:rsidRDefault="00ED5D8D" w:rsidP="00477B1C">
            <w:pPr>
              <w:spacing w:after="0"/>
              <w:jc w:val="center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ED5D8D" w14:paraId="788DE1FF" w14:textId="77777777" w:rsidTr="007F4A30">
        <w:trPr>
          <w:trHeight w:val="988"/>
        </w:trPr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154092F" w14:textId="77777777" w:rsidR="00ED5D8D" w:rsidRPr="000D2CE7" w:rsidRDefault="00ED5D8D" w:rsidP="007F4A30">
            <w:pPr>
              <w:spacing w:after="0" w:line="276" w:lineRule="auto"/>
              <w:ind w:left="-137" w:right="-80" w:firstLine="284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D2CE7">
              <w:rPr>
                <w:rFonts w:cstheme="minorHAnsi"/>
                <w:b/>
                <w:bCs/>
                <w:sz w:val="24"/>
                <w:szCs w:val="24"/>
              </w:rPr>
              <w:t>RAZEM Oferowana cena za wykonanie całości zamówienia:</w:t>
            </w:r>
          </w:p>
          <w:p w14:paraId="2FF11FE0" w14:textId="7A411F17" w:rsidR="00ED5D8D" w:rsidRPr="00B15082" w:rsidRDefault="00ED5D8D" w:rsidP="007F4A3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bCs/>
                <w:iCs/>
                <w:lang w:eastAsia="pl-PL"/>
              </w:rPr>
            </w:pPr>
            <w:r>
              <w:rPr>
                <w:rFonts w:ascii="Calibri" w:eastAsia="Lucida Sans Unicode" w:hAnsi="Calibri" w:cs="Calibri"/>
                <w:b/>
                <w:iCs/>
                <w:kern w:val="1"/>
                <w:sz w:val="24"/>
                <w:szCs w:val="24"/>
                <w:lang w:eastAsia="ar-SA"/>
              </w:rPr>
              <w:t>Bożonarodzeniowe wydarzenie integracyjne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9902" w14:textId="77777777" w:rsidR="00ED5D8D" w:rsidRPr="000D2CE7" w:rsidRDefault="00ED5D8D" w:rsidP="00477B1C">
            <w:pPr>
              <w:jc w:val="center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CA41" w14:textId="77777777" w:rsidR="00ED5D8D" w:rsidRPr="000D2CE7" w:rsidRDefault="00ED5D8D" w:rsidP="00477B1C">
            <w:pPr>
              <w:jc w:val="center"/>
              <w:rPr>
                <w:b/>
                <w:sz w:val="24"/>
                <w:szCs w:val="24"/>
                <w:lang w:eastAsia="pl-PL"/>
              </w:rPr>
            </w:pPr>
          </w:p>
        </w:tc>
      </w:tr>
    </w:tbl>
    <w:tbl>
      <w:tblPr>
        <w:tblStyle w:val="TableNormal"/>
        <w:tblW w:w="1006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3"/>
        <w:gridCol w:w="5530"/>
      </w:tblGrid>
      <w:tr w:rsidR="00FD13E2" w14:paraId="31CD904C" w14:textId="77777777" w:rsidTr="004E268C">
        <w:trPr>
          <w:trHeight w:val="1017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997D" w14:textId="77777777" w:rsidR="004E268C" w:rsidRDefault="00FD13E2" w:rsidP="00FD13E2">
            <w:pPr>
              <w:pStyle w:val="TableParagraph"/>
              <w:spacing w:before="113"/>
              <w:ind w:left="70"/>
              <w:jc w:val="center"/>
              <w:rPr>
                <w:rFonts w:ascii="Times New Roman" w:hAnsi="Times New Roman" w:cs="Times New Roman"/>
                <w:b/>
                <w:bCs/>
                <w:color w:val="2F3334"/>
                <w:sz w:val="24"/>
                <w:szCs w:val="24"/>
                <w:lang w:val="pl-PL"/>
              </w:rPr>
            </w:pPr>
            <w:r w:rsidRPr="00FD13E2">
              <w:rPr>
                <w:rFonts w:ascii="Times New Roman" w:hAnsi="Times New Roman" w:cs="Times New Roman"/>
                <w:b/>
                <w:bCs/>
                <w:color w:val="2F3334"/>
                <w:sz w:val="24"/>
                <w:szCs w:val="24"/>
                <w:lang w:val="pl-PL"/>
              </w:rPr>
              <w:t>Oferowany  termin</w:t>
            </w:r>
            <w:r w:rsidRPr="00FD13E2">
              <w:rPr>
                <w:rFonts w:ascii="Times New Roman" w:hAnsi="Times New Roman" w:cs="Times New Roman"/>
                <w:b/>
                <w:bCs/>
                <w:color w:val="2F3334"/>
                <w:spacing w:val="8"/>
                <w:sz w:val="24"/>
                <w:szCs w:val="24"/>
                <w:lang w:val="pl-PL"/>
              </w:rPr>
              <w:t xml:space="preserve"> </w:t>
            </w:r>
            <w:r w:rsidRPr="00FD13E2">
              <w:rPr>
                <w:rFonts w:ascii="Times New Roman" w:hAnsi="Times New Roman" w:cs="Times New Roman"/>
                <w:b/>
                <w:bCs/>
                <w:color w:val="2F3334"/>
                <w:sz w:val="24"/>
                <w:szCs w:val="24"/>
                <w:lang w:val="pl-PL"/>
              </w:rPr>
              <w:t>realizacji</w:t>
            </w:r>
          </w:p>
          <w:p w14:paraId="77FC1F84" w14:textId="395B62F6" w:rsidR="00FD13E2" w:rsidRDefault="00FD13E2" w:rsidP="00FD13E2">
            <w:pPr>
              <w:pStyle w:val="TableParagraph"/>
              <w:spacing w:before="113"/>
              <w:ind w:left="7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D13E2">
              <w:rPr>
                <w:rFonts w:ascii="Times New Roman" w:hAnsi="Times New Roman" w:cs="Times New Roman"/>
                <w:b/>
                <w:bCs/>
                <w:color w:val="2F3334"/>
                <w:spacing w:val="5"/>
                <w:sz w:val="24"/>
                <w:szCs w:val="24"/>
                <w:lang w:val="pl-PL"/>
              </w:rPr>
              <w:t xml:space="preserve"> </w:t>
            </w:r>
            <w:r w:rsidR="004E268C" w:rsidRPr="00FD13E2">
              <w:rPr>
                <w:rFonts w:ascii="Times New Roman" w:hAnsi="Times New Roman" w:cs="Times New Roman"/>
                <w:b/>
                <w:bCs/>
                <w:color w:val="2F3334"/>
                <w:sz w:val="24"/>
                <w:szCs w:val="24"/>
                <w:lang w:val="pl-PL"/>
              </w:rPr>
              <w:t>Z</w:t>
            </w:r>
            <w:r w:rsidRPr="00FD13E2">
              <w:rPr>
                <w:rFonts w:ascii="Times New Roman" w:hAnsi="Times New Roman" w:cs="Times New Roman"/>
                <w:b/>
                <w:bCs/>
                <w:color w:val="2F3334"/>
                <w:sz w:val="24"/>
                <w:szCs w:val="24"/>
                <w:lang w:val="pl-PL"/>
              </w:rPr>
              <w:t>amówienia</w:t>
            </w:r>
            <w:r w:rsidR="004E268C">
              <w:rPr>
                <w:rFonts w:ascii="Times New Roman" w:hAnsi="Times New Roman" w:cs="Times New Roman"/>
                <w:b/>
                <w:bCs/>
                <w:color w:val="2F3334"/>
                <w:sz w:val="24"/>
                <w:szCs w:val="24"/>
                <w:lang w:val="pl-PL"/>
              </w:rPr>
              <w:t>*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20BD5" w14:textId="77777777" w:rsidR="00FD13E2" w:rsidRPr="00FD13E2" w:rsidRDefault="00FD13E2" w:rsidP="004E268C">
            <w:pPr>
              <w:pStyle w:val="TableParagraph"/>
              <w:spacing w:before="111" w:after="240" w:line="250" w:lineRule="exact"/>
              <w:ind w:left="62" w:right="-142"/>
              <w:rPr>
                <w:rFonts w:ascii="Times New Roman" w:hAnsi="Times New Roman" w:cs="Times New Roman"/>
                <w:color w:val="2F3334"/>
                <w:w w:val="105"/>
                <w:sz w:val="24"/>
                <w:szCs w:val="24"/>
                <w:lang w:val="pl-PL"/>
              </w:rPr>
            </w:pPr>
            <w:r w:rsidRPr="00FD13E2">
              <w:rPr>
                <w:rFonts w:ascii="Times New Roman" w:hAnsi="Times New Roman" w:cs="Times New Roman"/>
                <w:color w:val="2F3334"/>
                <w:sz w:val="24"/>
                <w:szCs w:val="24"/>
                <w:lang w:val="pl-PL"/>
              </w:rPr>
              <w:t>Wykonawca</w:t>
            </w:r>
            <w:r w:rsidRPr="00FD13E2">
              <w:rPr>
                <w:rFonts w:ascii="Times New Roman" w:hAnsi="Times New Roman" w:cs="Times New Roman"/>
                <w:color w:val="2F3334"/>
                <w:spacing w:val="48"/>
                <w:sz w:val="24"/>
                <w:szCs w:val="24"/>
                <w:lang w:val="pl-PL"/>
              </w:rPr>
              <w:t xml:space="preserve"> </w:t>
            </w:r>
            <w:r w:rsidRPr="00FD13E2">
              <w:rPr>
                <w:rFonts w:ascii="Times New Roman" w:hAnsi="Times New Roman" w:cs="Times New Roman"/>
                <w:color w:val="2F3334"/>
                <w:sz w:val="24"/>
                <w:szCs w:val="24"/>
                <w:lang w:val="pl-PL"/>
              </w:rPr>
              <w:t>zrealizuje</w:t>
            </w:r>
            <w:r w:rsidRPr="00FD13E2">
              <w:rPr>
                <w:rFonts w:ascii="Times New Roman" w:hAnsi="Times New Roman" w:cs="Times New Roman"/>
                <w:color w:val="2F3334"/>
                <w:spacing w:val="37"/>
                <w:sz w:val="24"/>
                <w:szCs w:val="24"/>
                <w:lang w:val="pl-PL"/>
              </w:rPr>
              <w:t xml:space="preserve"> </w:t>
            </w:r>
            <w:r w:rsidRPr="00FD13E2">
              <w:rPr>
                <w:rFonts w:ascii="Times New Roman" w:hAnsi="Times New Roman" w:cs="Times New Roman"/>
                <w:color w:val="2F3334"/>
                <w:sz w:val="24"/>
                <w:szCs w:val="24"/>
                <w:lang w:val="pl-PL"/>
              </w:rPr>
              <w:t>przedmiot</w:t>
            </w:r>
            <w:r w:rsidRPr="00FD13E2">
              <w:rPr>
                <w:rFonts w:ascii="Times New Roman" w:hAnsi="Times New Roman" w:cs="Times New Roman"/>
                <w:color w:val="2F3334"/>
                <w:spacing w:val="55"/>
                <w:sz w:val="24"/>
                <w:szCs w:val="24"/>
                <w:lang w:val="pl-PL"/>
              </w:rPr>
              <w:t xml:space="preserve"> </w:t>
            </w:r>
            <w:r w:rsidRPr="00FD13E2">
              <w:rPr>
                <w:rFonts w:ascii="Times New Roman" w:hAnsi="Times New Roman" w:cs="Times New Roman"/>
                <w:color w:val="2F3334"/>
                <w:sz w:val="24"/>
                <w:szCs w:val="24"/>
                <w:lang w:val="pl-PL"/>
              </w:rPr>
              <w:t>zamówienia</w:t>
            </w:r>
            <w:r w:rsidRPr="00FD13E2">
              <w:rPr>
                <w:rFonts w:ascii="Times New Roman" w:hAnsi="Times New Roman" w:cs="Times New Roman"/>
                <w:color w:val="2F3334"/>
                <w:spacing w:val="63"/>
                <w:sz w:val="24"/>
                <w:szCs w:val="24"/>
                <w:lang w:val="pl-PL"/>
              </w:rPr>
              <w:t xml:space="preserve"> </w:t>
            </w:r>
            <w:r w:rsidRPr="00FD13E2">
              <w:rPr>
                <w:rFonts w:ascii="Times New Roman" w:hAnsi="Times New Roman" w:cs="Times New Roman"/>
                <w:color w:val="2F3334"/>
                <w:sz w:val="24"/>
                <w:szCs w:val="24"/>
                <w:lang w:val="pl-PL"/>
              </w:rPr>
              <w:t xml:space="preserve">w </w:t>
            </w:r>
            <w:r w:rsidRPr="00FD13E2">
              <w:rPr>
                <w:rFonts w:ascii="Times New Roman" w:hAnsi="Times New Roman" w:cs="Times New Roman"/>
                <w:color w:val="2F3334"/>
                <w:w w:val="105"/>
                <w:sz w:val="24"/>
                <w:szCs w:val="24"/>
                <w:lang w:val="pl-PL"/>
              </w:rPr>
              <w:t>dniu:</w:t>
            </w:r>
          </w:p>
          <w:p w14:paraId="3D280EAE" w14:textId="01F04BAA" w:rsidR="00FD13E2" w:rsidRDefault="00FD13E2" w:rsidP="004E268C">
            <w:pPr>
              <w:pStyle w:val="TableParagraph"/>
              <w:spacing w:before="111" w:line="250" w:lineRule="exact"/>
              <w:ind w:left="62" w:right="-141"/>
              <w:rPr>
                <w:rFonts w:ascii="Times New Roman" w:hAnsi="Times New Roman" w:cs="Times New Roman"/>
                <w:b/>
                <w:color w:val="2F3334"/>
                <w:w w:val="105"/>
                <w:lang w:val="pl-PL"/>
              </w:rPr>
            </w:pPr>
            <w:r w:rsidRPr="00FD13E2">
              <w:rPr>
                <w:rFonts w:ascii="Times New Roman" w:hAnsi="Times New Roman" w:cs="Times New Roman"/>
                <w:b/>
                <w:color w:val="2F3334"/>
                <w:w w:val="105"/>
                <w:sz w:val="24"/>
                <w:szCs w:val="24"/>
                <w:lang w:val="pl-PL"/>
              </w:rPr>
              <w:t>………… grudnia</w:t>
            </w:r>
            <w:r w:rsidRPr="00FD13E2">
              <w:rPr>
                <w:rFonts w:ascii="Times New Roman" w:hAnsi="Times New Roman" w:cs="Times New Roman"/>
                <w:b/>
                <w:color w:val="2F3334"/>
                <w:spacing w:val="4"/>
                <w:w w:val="105"/>
                <w:sz w:val="24"/>
                <w:szCs w:val="24"/>
                <w:lang w:val="pl-PL"/>
              </w:rPr>
              <w:t xml:space="preserve"> </w:t>
            </w:r>
            <w:r w:rsidRPr="00FD13E2">
              <w:rPr>
                <w:rFonts w:ascii="Times New Roman" w:hAnsi="Times New Roman" w:cs="Times New Roman"/>
                <w:b/>
                <w:color w:val="2F3334"/>
                <w:w w:val="105"/>
                <w:sz w:val="24"/>
                <w:szCs w:val="24"/>
                <w:lang w:val="pl-PL"/>
              </w:rPr>
              <w:t>2024 r.</w:t>
            </w:r>
          </w:p>
          <w:p w14:paraId="4C9CAE0A" w14:textId="6266ED38" w:rsidR="00FD13E2" w:rsidRDefault="00FD13E2" w:rsidP="004E268C">
            <w:pPr>
              <w:pStyle w:val="TableParagraph"/>
              <w:spacing w:before="111" w:line="250" w:lineRule="exact"/>
              <w:ind w:left="62" w:right="-141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4E268C" w14:paraId="4A69608B" w14:textId="77777777" w:rsidTr="004E268C">
        <w:trPr>
          <w:trHeight w:val="1061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8535" w14:textId="572A77DD" w:rsidR="004E268C" w:rsidRDefault="004E268C" w:rsidP="004E268C">
            <w:pPr>
              <w:pStyle w:val="Bodytext20"/>
              <w:shd w:val="clear" w:color="auto" w:fill="auto"/>
              <w:tabs>
                <w:tab w:val="left" w:pos="797"/>
              </w:tabs>
              <w:spacing w:before="0" w:after="0" w:line="264" w:lineRule="exact"/>
              <w:ind w:left="140" w:right="136" w:firstLine="0"/>
              <w:jc w:val="center"/>
              <w:rPr>
                <w:color w:val="2F3334"/>
                <w:lang w:bidi="ar-SA"/>
              </w:rPr>
            </w:pPr>
            <w:r>
              <w:rPr>
                <w:b/>
                <w:bCs/>
                <w:color w:val="2F3334"/>
                <w:sz w:val="24"/>
                <w:szCs w:val="24"/>
                <w:lang w:val="pl-PL"/>
              </w:rPr>
              <w:t>Realizację Bożonarodzeniowego wydarzenia integracyjnego</w:t>
            </w:r>
            <w:r w:rsidRPr="00FD13E2">
              <w:rPr>
                <w:b/>
                <w:bCs/>
                <w:color w:val="2F3334"/>
                <w:sz w:val="24"/>
                <w:szCs w:val="24"/>
                <w:lang w:val="pl-PL"/>
              </w:rPr>
              <w:t xml:space="preserve">  </w:t>
            </w:r>
            <w:r>
              <w:rPr>
                <w:b/>
                <w:bCs/>
                <w:color w:val="2F3334"/>
                <w:sz w:val="24"/>
                <w:szCs w:val="24"/>
                <w:lang w:val="pl-PL"/>
              </w:rPr>
              <w:t>zapewnimy pod adresem*: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414AD" w14:textId="77777777" w:rsidR="004E268C" w:rsidRDefault="004E268C" w:rsidP="004E268C">
            <w:pPr>
              <w:pStyle w:val="TableParagraph"/>
              <w:spacing w:before="240" w:after="240" w:line="225" w:lineRule="exact"/>
              <w:ind w:left="62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color w:val="5E6262"/>
                <w:spacing w:val="-6"/>
                <w:lang w:val="pl-PL"/>
              </w:rPr>
              <w:t>..........................</w:t>
            </w:r>
            <w:r>
              <w:rPr>
                <w:rFonts w:ascii="Times New Roman" w:hAnsi="Times New Roman" w:cs="Times New Roman"/>
                <w:color w:val="5E6262"/>
                <w:spacing w:val="-6"/>
              </w:rPr>
              <w:t>...................................</w:t>
            </w:r>
            <w:r>
              <w:rPr>
                <w:rFonts w:ascii="Times New Roman" w:hAnsi="Times New Roman" w:cs="Times New Roman"/>
                <w:color w:val="2F3334"/>
                <w:spacing w:val="-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  <w:r>
              <w:rPr>
                <w:rFonts w:ascii="Times New Roman" w:hAnsi="Times New Roman" w:cs="Times New Roman"/>
                <w:color w:val="5E6262"/>
                <w:spacing w:val="-6"/>
              </w:rPr>
              <w:t>.....................</w:t>
            </w:r>
          </w:p>
          <w:p w14:paraId="784A0331" w14:textId="77777777" w:rsidR="004E268C" w:rsidRDefault="004E268C" w:rsidP="004E268C">
            <w:pPr>
              <w:pStyle w:val="TableParagraph"/>
              <w:spacing w:before="111" w:line="250" w:lineRule="exact"/>
              <w:ind w:left="62"/>
              <w:rPr>
                <w:rFonts w:ascii="Times New Roman" w:hAnsi="Times New Roman" w:cs="Times New Roman"/>
                <w:color w:val="2F3334"/>
              </w:rPr>
            </w:pPr>
            <w:r>
              <w:rPr>
                <w:rFonts w:ascii="Times New Roman" w:hAnsi="Times New Roman" w:cs="Times New Roman"/>
                <w:color w:val="5E6262"/>
                <w:w w:val="90"/>
              </w:rPr>
              <w:t>···············</w:t>
            </w:r>
            <w:r>
              <w:rPr>
                <w:rFonts w:ascii="Times New Roman" w:hAnsi="Times New Roman" w:cs="Times New Roman"/>
                <w:color w:val="5E6262"/>
              </w:rPr>
              <w:t>··········································</w:t>
            </w:r>
          </w:p>
        </w:tc>
      </w:tr>
    </w:tbl>
    <w:p w14:paraId="103DC246" w14:textId="77777777" w:rsidR="00266E77" w:rsidRDefault="00266E77" w:rsidP="00266E7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7BF519A" w14:textId="65A751B1" w:rsidR="00B2382C" w:rsidRPr="00B2382C" w:rsidRDefault="00B2382C" w:rsidP="00B2382C">
      <w:pPr>
        <w:spacing w:after="0" w:line="240" w:lineRule="auto"/>
        <w:jc w:val="both"/>
        <w:rPr>
          <w:rFonts w:cstheme="minorHAnsi"/>
          <w:b/>
          <w:bCs/>
          <w:i/>
          <w:sz w:val="32"/>
          <w:szCs w:val="32"/>
          <w:vertAlign w:val="superscript"/>
        </w:rPr>
      </w:pPr>
      <w:r w:rsidRPr="00B2382C">
        <w:rPr>
          <w:rFonts w:cstheme="minorHAnsi"/>
          <w:b/>
          <w:bCs/>
          <w:sz w:val="32"/>
          <w:szCs w:val="32"/>
          <w:vertAlign w:val="superscript"/>
        </w:rPr>
        <w:t>(</w:t>
      </w:r>
      <w:r w:rsidRPr="00B2382C">
        <w:rPr>
          <w:rFonts w:cstheme="minorHAnsi"/>
          <w:b/>
          <w:bCs/>
          <w:i/>
          <w:sz w:val="32"/>
          <w:szCs w:val="32"/>
          <w:vertAlign w:val="superscript"/>
        </w:rPr>
        <w:t>*wypełnić – w przypadku braku wypełnienia Zamawiający  odrzuci ofertę Wykonawcy)</w:t>
      </w:r>
    </w:p>
    <w:p w14:paraId="351F7693" w14:textId="77777777" w:rsidR="00266E77" w:rsidRPr="00E5630E" w:rsidRDefault="00266E77" w:rsidP="00266E77">
      <w:pPr>
        <w:pStyle w:val="Akapitzlist"/>
        <w:spacing w:after="120" w:line="276" w:lineRule="auto"/>
        <w:contextualSpacing w:val="0"/>
        <w:jc w:val="center"/>
        <w:rPr>
          <w:rFonts w:cstheme="minorHAnsi"/>
          <w:sz w:val="20"/>
          <w:szCs w:val="20"/>
        </w:rPr>
      </w:pPr>
    </w:p>
    <w:p w14:paraId="5D5B4EB8" w14:textId="15264A9F" w:rsidR="00AD0BF3" w:rsidRDefault="00AD0BF3" w:rsidP="00AD0BF3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</w:t>
      </w:r>
      <w:r w:rsidR="009319A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AD0B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że</w:t>
      </w:r>
      <w:r w:rsidR="009319A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6379"/>
        <w:gridCol w:w="2688"/>
      </w:tblGrid>
      <w:tr w:rsidR="009319A9" w14:paraId="665A9FA0" w14:textId="77777777" w:rsidTr="00D044E4">
        <w:tc>
          <w:tcPr>
            <w:tcW w:w="486" w:type="dxa"/>
            <w:vAlign w:val="center"/>
          </w:tcPr>
          <w:p w14:paraId="766BAAEE" w14:textId="79097B38" w:rsidR="009319A9" w:rsidRDefault="009319A9" w:rsidP="00D044E4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79" w:type="dxa"/>
          </w:tcPr>
          <w:p w14:paraId="1B896FD0" w14:textId="26E861C2" w:rsidR="009319A9" w:rsidRDefault="009319A9" w:rsidP="009319A9">
            <w:pPr>
              <w:pStyle w:val="Akapitzli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Jako wykonawca </w:t>
            </w:r>
            <w:r w:rsidRPr="00061F29">
              <w:rPr>
                <w:rFonts w:cstheme="minorHAnsi"/>
                <w:color w:val="000000"/>
                <w:sz w:val="24"/>
                <w:szCs w:val="24"/>
              </w:rPr>
              <w:t>posiada</w:t>
            </w:r>
            <w:r>
              <w:rPr>
                <w:rFonts w:cstheme="minorHAnsi"/>
                <w:color w:val="000000"/>
                <w:sz w:val="24"/>
                <w:szCs w:val="24"/>
              </w:rPr>
              <w:t>m</w:t>
            </w:r>
            <w:r w:rsidR="007F4A30">
              <w:rPr>
                <w:rFonts w:cstheme="minorHAnsi"/>
                <w:color w:val="000000"/>
                <w:sz w:val="24"/>
                <w:szCs w:val="24"/>
              </w:rPr>
              <w:t>/</w:t>
            </w:r>
            <w:r>
              <w:rPr>
                <w:rFonts w:cstheme="minorHAnsi"/>
                <w:color w:val="000000"/>
                <w:sz w:val="24"/>
                <w:szCs w:val="24"/>
              </w:rPr>
              <w:t>y</w:t>
            </w:r>
            <w:r w:rsidRPr="00061F29">
              <w:rPr>
                <w:rFonts w:cstheme="minorHAnsi"/>
                <w:color w:val="000000"/>
                <w:sz w:val="24"/>
                <w:szCs w:val="24"/>
              </w:rPr>
              <w:t xml:space="preserve"> cech</w:t>
            </w:r>
            <w:r w:rsidR="00D044E4">
              <w:rPr>
                <w:rFonts w:cstheme="minorHAnsi"/>
                <w:color w:val="000000"/>
                <w:sz w:val="24"/>
                <w:szCs w:val="24"/>
              </w:rPr>
              <w:t>y</w:t>
            </w:r>
            <w:r w:rsidRPr="00061F29">
              <w:rPr>
                <w:rFonts w:cstheme="minorHAnsi"/>
                <w:color w:val="000000"/>
                <w:sz w:val="24"/>
                <w:szCs w:val="24"/>
              </w:rPr>
              <w:t xml:space="preserve"> przedsiębiorstwa społecznego</w:t>
            </w:r>
            <w:r w:rsidR="00D044E4">
              <w:rPr>
                <w:rFonts w:cstheme="minorHAnsi"/>
                <w:color w:val="000000"/>
                <w:sz w:val="24"/>
                <w:szCs w:val="24"/>
              </w:rPr>
              <w:t>*</w:t>
            </w:r>
          </w:p>
        </w:tc>
        <w:tc>
          <w:tcPr>
            <w:tcW w:w="2688" w:type="dxa"/>
            <w:vAlign w:val="center"/>
          </w:tcPr>
          <w:p w14:paraId="02934214" w14:textId="6248DD64" w:rsidR="009319A9" w:rsidRDefault="009319A9" w:rsidP="00D044E4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 / NIE</w:t>
            </w:r>
            <w:r w:rsidR="007F4A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**</w:t>
            </w:r>
          </w:p>
        </w:tc>
      </w:tr>
      <w:tr w:rsidR="00D044E4" w14:paraId="29198AAD" w14:textId="77777777" w:rsidTr="00D044E4">
        <w:tc>
          <w:tcPr>
            <w:tcW w:w="486" w:type="dxa"/>
            <w:vAlign w:val="center"/>
          </w:tcPr>
          <w:p w14:paraId="3DAABD55" w14:textId="7BC8FBCA" w:rsidR="00D044E4" w:rsidRDefault="00D044E4" w:rsidP="00D044E4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379" w:type="dxa"/>
          </w:tcPr>
          <w:p w14:paraId="5A2E2830" w14:textId="57289872" w:rsidR="00D044E4" w:rsidRDefault="00D044E4" w:rsidP="00D044E4">
            <w:pPr>
              <w:pStyle w:val="Akapitzli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1F29">
              <w:rPr>
                <w:rFonts w:cstheme="minorHAnsi"/>
                <w:color w:val="000000"/>
                <w:sz w:val="24"/>
                <w:szCs w:val="24"/>
              </w:rPr>
              <w:t>deklar</w:t>
            </w:r>
            <w:r>
              <w:rPr>
                <w:rFonts w:cstheme="minorHAnsi"/>
                <w:color w:val="000000"/>
                <w:sz w:val="24"/>
                <w:szCs w:val="24"/>
              </w:rPr>
              <w:t>ujemy</w:t>
            </w:r>
            <w:r w:rsidRPr="00061F29">
              <w:rPr>
                <w:rFonts w:cstheme="minorHAnsi"/>
                <w:color w:val="000000"/>
                <w:sz w:val="24"/>
                <w:szCs w:val="24"/>
              </w:rPr>
              <w:t xml:space="preserve"> realizac</w:t>
            </w:r>
            <w:r>
              <w:rPr>
                <w:rFonts w:cstheme="minorHAnsi"/>
                <w:color w:val="000000"/>
                <w:sz w:val="24"/>
                <w:szCs w:val="24"/>
              </w:rPr>
              <w:t>ję</w:t>
            </w:r>
            <w:r w:rsidRPr="00061F29">
              <w:rPr>
                <w:rFonts w:cstheme="minorHAnsi"/>
                <w:color w:val="000000"/>
                <w:sz w:val="24"/>
                <w:szCs w:val="24"/>
              </w:rPr>
              <w:t xml:space="preserve"> usługi cateringowej</w:t>
            </w:r>
            <w:bookmarkStart w:id="0" w:name="_Hlk183097906"/>
            <w:r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Pr="00BE36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oprawy wydarzenia (animacji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  <w:bookmarkEnd w:id="0"/>
            <w:r w:rsidRPr="00061F29">
              <w:rPr>
                <w:rFonts w:cstheme="minorHAnsi"/>
                <w:color w:val="000000"/>
                <w:sz w:val="24"/>
                <w:szCs w:val="24"/>
              </w:rPr>
              <w:t xml:space="preserve"> przez podmiot posiadający cechy przedsiębiorstwa społecznego</w:t>
            </w:r>
            <w:r>
              <w:rPr>
                <w:rFonts w:cstheme="minorHAnsi"/>
                <w:color w:val="000000"/>
                <w:sz w:val="24"/>
                <w:szCs w:val="24"/>
              </w:rPr>
              <w:t>*</w:t>
            </w:r>
          </w:p>
        </w:tc>
        <w:tc>
          <w:tcPr>
            <w:tcW w:w="2688" w:type="dxa"/>
            <w:vAlign w:val="center"/>
          </w:tcPr>
          <w:p w14:paraId="37C8B020" w14:textId="342B2B04" w:rsidR="00D044E4" w:rsidRDefault="00D044E4" w:rsidP="00D044E4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 / NIE</w:t>
            </w:r>
            <w:r w:rsidR="007F4A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**</w:t>
            </w:r>
          </w:p>
        </w:tc>
      </w:tr>
      <w:tr w:rsidR="00D044E4" w14:paraId="514110B7" w14:textId="77777777" w:rsidTr="00D044E4">
        <w:tc>
          <w:tcPr>
            <w:tcW w:w="486" w:type="dxa"/>
            <w:vAlign w:val="center"/>
          </w:tcPr>
          <w:p w14:paraId="53E9DA86" w14:textId="68707CAD" w:rsidR="00D044E4" w:rsidRDefault="00D044E4" w:rsidP="00D044E4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379" w:type="dxa"/>
          </w:tcPr>
          <w:p w14:paraId="4D71320D" w14:textId="375C4535" w:rsidR="00D044E4" w:rsidRDefault="00D044E4" w:rsidP="00D044E4">
            <w:pPr>
              <w:pStyle w:val="Akapitzli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1F29">
              <w:rPr>
                <w:rFonts w:cstheme="minorHAnsi"/>
                <w:color w:val="000000"/>
                <w:sz w:val="24"/>
                <w:szCs w:val="24"/>
              </w:rPr>
              <w:t>Ubiega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my </w:t>
            </w:r>
            <w:r w:rsidRPr="00061F29">
              <w:rPr>
                <w:rFonts w:cstheme="minorHAnsi"/>
                <w:color w:val="000000"/>
                <w:sz w:val="24"/>
                <w:szCs w:val="24"/>
              </w:rPr>
              <w:t>się wspólne z podmiotem posiadającym cechy przedsiębiorstwa społecznego o udzielenie zamówienia</w:t>
            </w:r>
            <w:r>
              <w:rPr>
                <w:rFonts w:cstheme="minorHAnsi"/>
                <w:color w:val="000000"/>
                <w:sz w:val="24"/>
                <w:szCs w:val="24"/>
              </w:rPr>
              <w:t>*</w:t>
            </w:r>
          </w:p>
        </w:tc>
        <w:tc>
          <w:tcPr>
            <w:tcW w:w="2688" w:type="dxa"/>
            <w:vAlign w:val="center"/>
          </w:tcPr>
          <w:p w14:paraId="0A9A01BB" w14:textId="52BDCD78" w:rsidR="00D044E4" w:rsidRDefault="00D044E4" w:rsidP="00D044E4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 / NIE</w:t>
            </w:r>
            <w:r w:rsidR="007F4A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**</w:t>
            </w:r>
          </w:p>
        </w:tc>
      </w:tr>
    </w:tbl>
    <w:p w14:paraId="3B9DD321" w14:textId="005A922C" w:rsidR="009319A9" w:rsidRDefault="007F4A30" w:rsidP="00D044E4">
      <w:pPr>
        <w:pStyle w:val="Akapitzlist"/>
        <w:spacing w:before="120" w:after="0"/>
        <w:ind w:left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D04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044E4" w:rsidRPr="00D04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objaśnienia w opisie: Rozdział C: Kryteria oceny ofert,  podpunkt</w:t>
      </w:r>
      <w:r w:rsidR="00D04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044E4" w:rsidRPr="00D04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c) aspekt społeczny</w:t>
      </w:r>
    </w:p>
    <w:p w14:paraId="161F498A" w14:textId="35015CDB" w:rsidR="007F4A30" w:rsidRDefault="007F4A30" w:rsidP="00D044E4">
      <w:pPr>
        <w:pStyle w:val="Akapitzlist"/>
        <w:spacing w:before="120" w:after="0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** niewłaściwe skreślić</w:t>
      </w:r>
    </w:p>
    <w:p w14:paraId="1728F18E" w14:textId="77777777" w:rsidR="00D044E4" w:rsidRPr="007F4A30" w:rsidRDefault="00D044E4" w:rsidP="009319A9">
      <w:pPr>
        <w:pStyle w:val="Akapitzlist"/>
        <w:spacing w:after="0"/>
        <w:ind w:left="36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A2BE4A0" w14:textId="77777777" w:rsidR="00D044E4" w:rsidRPr="00AD0BF3" w:rsidRDefault="00D044E4" w:rsidP="00D044E4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0BF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iż zapoznaliśmy się z opisem przedmiotu zamówienia i wymogami zamawiającego  i nie wnosimy do nich żadnych zastrzeżeń.</w:t>
      </w:r>
    </w:p>
    <w:p w14:paraId="1E268B59" w14:textId="77777777" w:rsidR="00ED5D8D" w:rsidRDefault="00ED5D8D" w:rsidP="00ED5D8D">
      <w:pPr>
        <w:pStyle w:val="Akapitzlist"/>
        <w:ind w:left="360"/>
        <w:rPr>
          <w:rFonts w:ascii="ArialMT" w:hAnsi="ArialMT"/>
          <w:color w:val="000000"/>
        </w:rPr>
      </w:pPr>
    </w:p>
    <w:p w14:paraId="47BC99AB" w14:textId="77777777" w:rsidR="00ED5D8D" w:rsidRPr="00F016C8" w:rsidRDefault="00ED5D8D" w:rsidP="00ED5D8D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79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Podpisując niniejszą ofertę oświadczam jednocześnie, iż:</w:t>
      </w:r>
    </w:p>
    <w:p w14:paraId="296001C6" w14:textId="77777777" w:rsidR="00ED5D8D" w:rsidRPr="0098501F" w:rsidRDefault="00ED5D8D" w:rsidP="002E4B1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0F2C">
        <w:rPr>
          <w:rFonts w:ascii="Times New Roman" w:hAnsi="Times New Roman" w:cs="Times New Roman"/>
          <w:color w:val="000000"/>
          <w:sz w:val="24"/>
          <w:szCs w:val="24"/>
        </w:rPr>
        <w:t>W pełni akceptuję oraz spełniam wszystkie wymienione warunki udziału w postępowaniu, w tym brak powiązań osobowych i kapitałowych z Zamawiającym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330DBCC" w14:textId="77777777" w:rsidR="00ED5D8D" w:rsidRPr="0098501F" w:rsidRDefault="00ED5D8D" w:rsidP="002E4B1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0F2C">
        <w:rPr>
          <w:rFonts w:ascii="Times New Roman" w:hAnsi="Times New Roman" w:cs="Times New Roman"/>
          <w:color w:val="000000"/>
          <w:sz w:val="24"/>
          <w:szCs w:val="24"/>
        </w:rPr>
        <w:t>Cena oferty ma charakter ryczałtowy i uwzględnia wszystkie koszty wykonania zamówienia (w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0F2C">
        <w:rPr>
          <w:rFonts w:ascii="Times New Roman" w:hAnsi="Times New Roman" w:cs="Times New Roman"/>
          <w:color w:val="000000"/>
          <w:sz w:val="24"/>
          <w:szCs w:val="24"/>
        </w:rPr>
        <w:t>tym koszty podatkowe i ubezpieczeniowe leżące po stronie Zamawiającego związane z zawarciem umowy zlecenie).</w:t>
      </w:r>
    </w:p>
    <w:p w14:paraId="646D1D43" w14:textId="77777777" w:rsidR="00ED5D8D" w:rsidRPr="000C0F2C" w:rsidRDefault="00ED5D8D" w:rsidP="002E4B1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0F2C">
        <w:rPr>
          <w:rFonts w:ascii="Times New Roman" w:hAnsi="Times New Roman" w:cs="Times New Roman"/>
          <w:color w:val="000000"/>
          <w:sz w:val="24"/>
          <w:szCs w:val="24"/>
        </w:rPr>
        <w:t>Wyrażam zgodę na przetwarzanie danych osobowych do celów związanych z niniejszym postępowaniem w takim zakresie, w jakim jest to niezbędne dla jego należytego zrealizowania.</w:t>
      </w:r>
    </w:p>
    <w:p w14:paraId="490892B8" w14:textId="77777777" w:rsidR="00ED5D8D" w:rsidRPr="000C0F2C" w:rsidRDefault="00ED5D8D" w:rsidP="002E4B1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0F2C">
        <w:rPr>
          <w:rFonts w:ascii="Times New Roman" w:hAnsi="Times New Roman" w:cs="Times New Roman"/>
          <w:color w:val="000000"/>
          <w:sz w:val="24"/>
          <w:szCs w:val="24"/>
        </w:rPr>
        <w:t>Wszelkie dołączone do niniejszej oferty dokumenty są zgodne z oryginałem.</w:t>
      </w:r>
    </w:p>
    <w:p w14:paraId="68F16E97" w14:textId="616F2552" w:rsidR="00ED5D8D" w:rsidRPr="000C0F2C" w:rsidRDefault="00ED5D8D" w:rsidP="002E4B1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0F2C">
        <w:rPr>
          <w:rFonts w:ascii="Times New Roman" w:hAnsi="Times New Roman" w:cs="Times New Roman"/>
          <w:color w:val="000000"/>
          <w:sz w:val="24"/>
          <w:szCs w:val="24"/>
        </w:rPr>
        <w:t>Świadomy/a odpowiedzialności za składanie fałszywych oświadczeń, informuję, iż dane zawarte w ofercie, załącznikach są zgodne z prawdą.</w:t>
      </w:r>
    </w:p>
    <w:p w14:paraId="71E64315" w14:textId="77777777" w:rsidR="00ED5D8D" w:rsidRPr="0098501F" w:rsidRDefault="00ED5D8D" w:rsidP="007F4A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850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Załączniki:</w:t>
      </w:r>
    </w:p>
    <w:p w14:paraId="0CCE4C54" w14:textId="17810A64" w:rsidR="00400CEF" w:rsidRPr="00400CEF" w:rsidRDefault="00400CEF" w:rsidP="007F4A3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Wykaz wykonanych usług– załącznik nr 2</w:t>
      </w:r>
    </w:p>
    <w:p w14:paraId="29A86F1F" w14:textId="0C496F53" w:rsidR="00ED5D8D" w:rsidRDefault="00ED5D8D" w:rsidP="007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D11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</w:t>
      </w:r>
      <w:r w:rsidR="008D1176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spełnieniu warunków udziału w 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załącznik nr </w:t>
      </w:r>
      <w:r w:rsidR="008D1176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</w:p>
    <w:p w14:paraId="19565A13" w14:textId="5D910C23" w:rsidR="008D1176" w:rsidRDefault="00ED5D8D" w:rsidP="007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 </w:t>
      </w:r>
      <w:r w:rsidR="008D117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podstaw do wykluczenia – załącznik nr 4</w:t>
      </w:r>
    </w:p>
    <w:p w14:paraId="66DD1F1E" w14:textId="5904EB09" w:rsidR="00ED5D8D" w:rsidRDefault="00ED5D8D" w:rsidP="007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Oświadczenie – </w:t>
      </w:r>
      <w:r w:rsidR="00E7299A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ykaz osób – załącznik nr </w:t>
      </w:r>
      <w:r w:rsidR="008D1176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</w:p>
    <w:p w14:paraId="4BFFBEA7" w14:textId="4A0FC3E9" w:rsidR="00ED5D8D" w:rsidRDefault="00ED5D8D" w:rsidP="007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8D117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1" w:name="_Hlk182765858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- obowiązek informacyjny – załącznik nr </w:t>
      </w:r>
      <w:r w:rsidR="008D1176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bookmarkEnd w:id="1"/>
    </w:p>
    <w:p w14:paraId="28D12520" w14:textId="5E0E30CF" w:rsidR="00E7299A" w:rsidRDefault="00E7299A" w:rsidP="007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Program wydarzenia + wykaz dodatkowych animacji/atrakcji zaoferowane przez Wykonawcę.</w:t>
      </w:r>
    </w:p>
    <w:p w14:paraId="2D41F711" w14:textId="3BFB21F9" w:rsidR="00ED5D8D" w:rsidRDefault="00ED5D8D" w:rsidP="007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3069CFCE" w14:textId="77777777" w:rsidR="007F4A30" w:rsidRPr="007F4A30" w:rsidRDefault="007F4A30" w:rsidP="007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6B01E51" w14:textId="77777777" w:rsidR="00ED5D8D" w:rsidRPr="00466181" w:rsidRDefault="00ED5D8D" w:rsidP="007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ZWIĄZANIA OFERTĄ: 30 dni</w:t>
      </w:r>
      <w:r w:rsidRPr="00AE39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upływu terminu składania ofert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E3930">
        <w:rPr>
          <w:rFonts w:ascii="Times New Roman" w:eastAsia="Times New Roman" w:hAnsi="Times New Roman" w:cs="Times New Roman"/>
          <w:sz w:val="24"/>
          <w:szCs w:val="24"/>
          <w:lang w:eastAsia="pl-PL"/>
        </w:rPr>
        <w:t>przy czym pierwszym dniem terminu związania ofertą jest dzień, w którym upływa termin składania ofert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D87ECC8" w14:textId="77777777" w:rsidR="00ED5D8D" w:rsidRPr="00466181" w:rsidRDefault="00ED5D8D" w:rsidP="00ED5D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9388F4" w14:textId="77777777" w:rsidR="00ED5D8D" w:rsidRPr="00466181" w:rsidRDefault="00ED5D8D" w:rsidP="00ED5D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181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Miejscowość: …………………………………, dnia ……………… roku.</w:t>
      </w:r>
    </w:p>
    <w:p w14:paraId="10F9B962" w14:textId="77777777" w:rsidR="00ED5D8D" w:rsidRDefault="00ED5D8D" w:rsidP="00ED5D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000D14" w14:textId="77777777" w:rsidR="00ED5D8D" w:rsidRPr="00466181" w:rsidRDefault="00ED5D8D" w:rsidP="00ED5D8D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18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14:paraId="46027C13" w14:textId="77777777" w:rsidR="00ED5D8D" w:rsidRPr="00466181" w:rsidRDefault="00ED5D8D" w:rsidP="00ED5D8D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i pieczęć osoby(</w:t>
      </w:r>
      <w:proofErr w:type="spellStart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proofErr w:type="spellEnd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) uprawnionej(</w:t>
      </w:r>
      <w:proofErr w:type="spellStart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39F2ECD2" w14:textId="5812944F" w:rsidR="008D1176" w:rsidRPr="009776EB" w:rsidRDefault="00ED5D8D" w:rsidP="003E6654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cstheme="minorHAnsi"/>
          <w:i/>
          <w:color w:val="FF0000"/>
          <w:sz w:val="20"/>
          <w:szCs w:val="20"/>
        </w:rPr>
      </w:pPr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Wykonawcy)</w:t>
      </w:r>
    </w:p>
    <w:sectPr w:rsidR="008D1176" w:rsidRPr="009776EB" w:rsidSect="000D113E">
      <w:headerReference w:type="default" r:id="rId8"/>
      <w:footerReference w:type="default" r:id="rId9"/>
      <w:pgSz w:w="11906" w:h="16838"/>
      <w:pgMar w:top="993" w:right="849" w:bottom="567" w:left="1134" w:header="426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50A4F" w14:textId="77777777" w:rsidR="00333B4C" w:rsidRDefault="00333B4C" w:rsidP="00616824">
      <w:pPr>
        <w:spacing w:after="0" w:line="240" w:lineRule="auto"/>
      </w:pPr>
      <w:r>
        <w:separator/>
      </w:r>
    </w:p>
  </w:endnote>
  <w:endnote w:type="continuationSeparator" w:id="0">
    <w:p w14:paraId="59E4EB6E" w14:textId="77777777" w:rsidR="00333B4C" w:rsidRDefault="00333B4C" w:rsidP="00616824">
      <w:pPr>
        <w:spacing w:after="0" w:line="240" w:lineRule="auto"/>
      </w:pPr>
      <w:r>
        <w:continuationSeparator/>
      </w:r>
    </w:p>
  </w:endnote>
  <w:endnote w:type="continuationNotice" w:id="1">
    <w:p w14:paraId="3A343394" w14:textId="77777777" w:rsidR="00333B4C" w:rsidRDefault="00333B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EKKD+TimesNewRoman">
    <w:altName w:val="Times New Roman"/>
    <w:charset w:val="00"/>
    <w:family w:val="roman"/>
    <w:pitch w:val="default"/>
  </w:font>
  <w:font w:name="Thorndale">
    <w:altName w:val="Times New Roman"/>
    <w:charset w:val="EE"/>
    <w:family w:val="roman"/>
    <w:pitch w:val="variable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70339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F8D250" w14:textId="77777777" w:rsidR="005A5700" w:rsidRDefault="005A5700">
            <w:pPr>
              <w:pStyle w:val="Stopka"/>
              <w:jc w:val="right"/>
            </w:pPr>
          </w:p>
          <w:p w14:paraId="428C66CE" w14:textId="77777777" w:rsidR="005A5700" w:rsidRDefault="005A5700">
            <w:pPr>
              <w:pStyle w:val="Stopka"/>
              <w:jc w:val="right"/>
            </w:pPr>
          </w:p>
          <w:p w14:paraId="486EAC09" w14:textId="77777777" w:rsidR="005B1FF6" w:rsidRDefault="003E6654">
            <w:pPr>
              <w:pStyle w:val="Stopka"/>
              <w:jc w:val="right"/>
            </w:pPr>
          </w:p>
        </w:sdtContent>
      </w:sdt>
    </w:sdtContent>
  </w:sdt>
  <w:p w14:paraId="58CABB05" w14:textId="7B585246" w:rsidR="005B1FF6" w:rsidRPr="000313FA" w:rsidRDefault="005B1FF6" w:rsidP="000313FA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C0EF6" w14:textId="77777777" w:rsidR="00333B4C" w:rsidRDefault="00333B4C" w:rsidP="00616824">
      <w:pPr>
        <w:spacing w:after="0" w:line="240" w:lineRule="auto"/>
      </w:pPr>
      <w:r>
        <w:separator/>
      </w:r>
    </w:p>
  </w:footnote>
  <w:footnote w:type="continuationSeparator" w:id="0">
    <w:p w14:paraId="56D62A39" w14:textId="77777777" w:rsidR="00333B4C" w:rsidRDefault="00333B4C" w:rsidP="00616824">
      <w:pPr>
        <w:spacing w:after="0" w:line="240" w:lineRule="auto"/>
      </w:pPr>
      <w:r>
        <w:continuationSeparator/>
      </w:r>
    </w:p>
  </w:footnote>
  <w:footnote w:type="continuationNotice" w:id="1">
    <w:p w14:paraId="42777D0C" w14:textId="77777777" w:rsidR="00333B4C" w:rsidRDefault="00333B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4EDF" w14:textId="5BAE5E34" w:rsidR="00B43F02" w:rsidRPr="00C44FEA" w:rsidRDefault="00D861B3" w:rsidP="000D113E">
    <w:pPr>
      <w:pStyle w:val="Tekstpodstawowy"/>
      <w:tabs>
        <w:tab w:val="center" w:pos="4819"/>
        <w:tab w:val="left" w:pos="4963"/>
        <w:tab w:val="left" w:pos="5672"/>
      </w:tabs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33BB433E" wp14:editId="320F7A64">
          <wp:extent cx="5760720" cy="608330"/>
          <wp:effectExtent l="0" t="0" r="0" b="1270"/>
          <wp:docPr id="15469811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85136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BB8786" w14:textId="6C8A6C0A" w:rsidR="00B43F02" w:rsidRPr="00EE0FBD" w:rsidRDefault="00B43F02" w:rsidP="00B43F02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76" w:lineRule="auto"/>
      <w:jc w:val="center"/>
      <w:rPr>
        <w:rFonts w:ascii="Calibri" w:eastAsia="Lucida Sans Unicode" w:hAnsi="Calibri" w:cs="Calibri"/>
        <w:kern w:val="1"/>
        <w:sz w:val="18"/>
        <w:szCs w:val="18"/>
        <w:lang w:eastAsia="ar-SA"/>
      </w:rPr>
    </w:pPr>
    <w:bookmarkStart w:id="2" w:name="_Hlk183005680"/>
    <w:r w:rsidRPr="00EE0FBD">
      <w:rPr>
        <w:rFonts w:ascii="Calibri" w:eastAsia="Lucida Sans Unicode" w:hAnsi="Calibri" w:cs="Calibri"/>
        <w:kern w:val="1"/>
        <w:sz w:val="18"/>
        <w:szCs w:val="18"/>
        <w:lang w:eastAsia="ar-SA"/>
      </w:rPr>
      <w:t xml:space="preserve">POSTĘPOWANIE O UDZIELENIE ZAMÓWIENIA NR </w:t>
    </w:r>
    <w:r>
      <w:rPr>
        <w:rFonts w:ascii="Cambria" w:hAnsi="Cambria"/>
        <w:sz w:val="16"/>
        <w:szCs w:val="16"/>
      </w:rPr>
      <w:t>PCPR.IV.0121-3.1.6.</w:t>
    </w:r>
    <w:r w:rsidR="0045041E">
      <w:rPr>
        <w:rFonts w:ascii="Cambria" w:hAnsi="Cambria"/>
        <w:sz w:val="16"/>
        <w:szCs w:val="16"/>
      </w:rPr>
      <w:t>5</w:t>
    </w:r>
    <w:r>
      <w:rPr>
        <w:rFonts w:ascii="Cambria" w:hAnsi="Cambria"/>
        <w:sz w:val="16"/>
        <w:szCs w:val="16"/>
      </w:rPr>
      <w:t>.2024</w:t>
    </w:r>
  </w:p>
  <w:p w14:paraId="284AD03C" w14:textId="6E67DE01" w:rsidR="00B43F02" w:rsidRPr="00EE0FBD" w:rsidRDefault="00B43F02" w:rsidP="00B43F02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76" w:lineRule="auto"/>
      <w:jc w:val="center"/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</w:pPr>
    <w:bookmarkStart w:id="3" w:name="_Hlk183005736"/>
    <w:r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 xml:space="preserve">na </w:t>
    </w:r>
    <w:r w:rsidR="00C10659"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>realizację usługi pn</w:t>
    </w:r>
    <w:r w:rsidR="00C10659" w:rsidRPr="00C10659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>.</w:t>
    </w:r>
    <w:r w:rsidRPr="00C10659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 xml:space="preserve"> </w:t>
    </w:r>
    <w:r w:rsidR="00C10659" w:rsidRPr="00C10659">
      <w:rPr>
        <w:rFonts w:cs="Times New Roman"/>
        <w:b/>
        <w:iCs/>
        <w:sz w:val="18"/>
        <w:szCs w:val="18"/>
        <w:lang w:eastAsia="pl-PL"/>
      </w:rPr>
      <w:t>„Bożonarodzeniowe wydarzenie integracyjne”</w:t>
    </w:r>
  </w:p>
  <w:bookmarkEnd w:id="3"/>
  <w:p w14:paraId="38795B7E" w14:textId="6BFF028A" w:rsidR="005B1FF6" w:rsidRPr="00D85537" w:rsidRDefault="00B43F02" w:rsidP="005A5700">
    <w:pPr>
      <w:spacing w:after="0" w:line="276" w:lineRule="auto"/>
      <w:jc w:val="center"/>
      <w:rPr>
        <w:rFonts w:ascii="Cambria" w:eastAsia="Cambria" w:hAnsi="Cambria" w:cs="Cambria"/>
        <w:i/>
        <w:sz w:val="16"/>
        <w:szCs w:val="16"/>
      </w:rPr>
    </w:pPr>
    <w:r w:rsidRPr="00EC5120">
      <w:rPr>
        <w:rFonts w:ascii="Calibri" w:eastAsia="Cambria" w:hAnsi="Calibri" w:cs="Calibri"/>
        <w:b/>
        <w:bCs/>
        <w:sz w:val="18"/>
        <w:szCs w:val="18"/>
      </w:rPr>
      <w:t>w ramach projektu pn. „Aktywnie w przyszłość”</w:t>
    </w:r>
  </w:p>
  <w:bookmarkEnd w:id="2"/>
  <w:p w14:paraId="09AA7CD8" w14:textId="3ECBFA37" w:rsidR="005B1FF6" w:rsidRPr="009A5CE5" w:rsidRDefault="005B1FF6" w:rsidP="00D4654C">
    <w:pPr>
      <w:tabs>
        <w:tab w:val="left" w:pos="6780"/>
      </w:tabs>
      <w:spacing w:after="0" w:line="240" w:lineRule="auto"/>
      <w:rPr>
        <w:rFonts w:ascii="Cambria" w:eastAsia="Cambria" w:hAnsi="Cambria" w:cs="Cambria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B1E4F48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2" w15:restartNumberingAfterBreak="0">
    <w:nsid w:val="00000005"/>
    <w:multiLevelType w:val="multilevel"/>
    <w:tmpl w:val="A914F5D0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720"/>
      </w:pPr>
      <w:rPr>
        <w:rFonts w:ascii="Cambria" w:hAnsi="Cambria" w:cs="Calibri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3" w15:restartNumberingAfterBreak="0">
    <w:nsid w:val="00000008"/>
    <w:multiLevelType w:val="multilevel"/>
    <w:tmpl w:val="CEFE75EA"/>
    <w:name w:val="WW8Num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B"/>
    <w:multiLevelType w:val="multilevel"/>
    <w:tmpl w:val="0000000B"/>
    <w:name w:val="WW8Num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" w:hAnsi="Cambria" w:cs="Cambria"/>
        <w:b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 w:cs="Cambria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 w:cs="Cambria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Cambria" w:eastAsia="Times" w:hAnsi="Cambria" w:cs="Times"/>
        <w:sz w:val="22"/>
        <w:szCs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5.2.%1."/>
      <w:lvlJc w:val="left"/>
      <w:pPr>
        <w:tabs>
          <w:tab w:val="num" w:pos="1545"/>
        </w:tabs>
        <w:ind w:left="1545" w:hanging="465"/>
      </w:pPr>
      <w:rPr>
        <w:b/>
      </w:r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b/>
        <w:i w:val="0"/>
      </w:rPr>
    </w:lvl>
  </w:abstractNum>
  <w:abstractNum w:abstractNumId="7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i w:val="0"/>
      </w:rPr>
    </w:lvl>
  </w:abstractNum>
  <w:abstractNum w:abstractNumId="8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5.1.6.%2."/>
      <w:lvlJc w:val="left"/>
      <w:pPr>
        <w:tabs>
          <w:tab w:val="num" w:pos="1800"/>
        </w:tabs>
        <w:ind w:left="1800" w:hanging="72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145"/>
        </w:tabs>
        <w:ind w:left="5145" w:hanging="465"/>
      </w:pPr>
      <w:rPr>
        <w:rFonts w:ascii="Cambria" w:hAnsi="Cambria" w:cs="Times New Roman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CF2DE2A"/>
    <w:name w:val="WW8Num27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ascii="Cambria" w:eastAsiaTheme="minorHAnsi" w:hAnsi="Cambria" w:cs="Cambria"/>
        <w:b/>
        <w:i w:val="0"/>
        <w:color w:val="auto"/>
        <w:sz w:val="20"/>
        <w:szCs w:val="20"/>
      </w:rPr>
    </w:lvl>
  </w:abstractNum>
  <w:abstractNum w:abstractNumId="10" w15:restartNumberingAfterBreak="0">
    <w:nsid w:val="0000001F"/>
    <w:multiLevelType w:val="singleLevel"/>
    <w:tmpl w:val="A508A4E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vertAlign w:val="baseline"/>
      </w:rPr>
    </w:lvl>
  </w:abstractNum>
  <w:abstractNum w:abstractNumId="11" w15:restartNumberingAfterBreak="0">
    <w:nsid w:val="00000021"/>
    <w:multiLevelType w:val="singleLevel"/>
    <w:tmpl w:val="0D086426"/>
    <w:name w:val="WW8Num3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Theme="minorHAnsi" w:eastAsia="Lucida Sans Unicode" w:hAnsiTheme="minorHAnsi" w:cstheme="minorHAnsi" w:hint="default"/>
        <w:b w:val="0"/>
        <w:i w:val="0"/>
      </w:rPr>
    </w:lvl>
  </w:abstractNum>
  <w:abstractNum w:abstractNumId="12" w15:restartNumberingAfterBreak="0">
    <w:nsid w:val="00000025"/>
    <w:multiLevelType w:val="multilevel"/>
    <w:tmpl w:val="CFC06F04"/>
    <w:name w:val="WW8Num40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Cambria" w:eastAsia="Lucida Sans Unicode" w:hAnsi="Cambria"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2A"/>
    <w:multiLevelType w:val="multilevel"/>
    <w:tmpl w:val="0FF454B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2B"/>
    <w:multiLevelType w:val="singleLevel"/>
    <w:tmpl w:val="5F1083A2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5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16" w15:restartNumberingAfterBreak="0">
    <w:nsid w:val="00000031"/>
    <w:multiLevelType w:val="multilevel"/>
    <w:tmpl w:val="7F488A5C"/>
    <w:name w:val="WW8Num6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50" w:hanging="45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20" w:hanging="720"/>
      </w:pPr>
      <w:rPr>
        <w:rFonts w:ascii="Cambria" w:hAnsi="Cambria" w:cs="Symbol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</w:rPr>
    </w:lvl>
  </w:abstractNum>
  <w:abstractNum w:abstractNumId="17" w15:restartNumberingAfterBreak="0">
    <w:nsid w:val="00000035"/>
    <w:multiLevelType w:val="singleLevel"/>
    <w:tmpl w:val="59360240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8" w15:restartNumberingAfterBreak="0">
    <w:nsid w:val="00000037"/>
    <w:multiLevelType w:val="multilevel"/>
    <w:tmpl w:val="285A8326"/>
    <w:name w:val="WW8Num5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4EA3E61"/>
    <w:multiLevelType w:val="hybridMultilevel"/>
    <w:tmpl w:val="BACA5B3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AEB6513"/>
    <w:multiLevelType w:val="hybridMultilevel"/>
    <w:tmpl w:val="271225F0"/>
    <w:lvl w:ilvl="0" w:tplc="F91EBF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085FE5"/>
    <w:multiLevelType w:val="hybridMultilevel"/>
    <w:tmpl w:val="23302F3E"/>
    <w:lvl w:ilvl="0" w:tplc="CB0C0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F6499"/>
    <w:multiLevelType w:val="hybridMultilevel"/>
    <w:tmpl w:val="0EE6FF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F15A53"/>
    <w:multiLevelType w:val="hybridMultilevel"/>
    <w:tmpl w:val="BB32F3C4"/>
    <w:lvl w:ilvl="0" w:tplc="F0D84F8A">
      <w:start w:val="1"/>
      <w:numFmt w:val="lowerLetter"/>
      <w:lvlText w:val="%1)"/>
      <w:lvlJc w:val="left"/>
      <w:pPr>
        <w:ind w:left="720" w:hanging="360"/>
      </w:pPr>
      <w:rPr>
        <w:rFonts w:eastAsia="Times New Roman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2912D6"/>
    <w:multiLevelType w:val="hybridMultilevel"/>
    <w:tmpl w:val="80826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67315E"/>
    <w:multiLevelType w:val="hybridMultilevel"/>
    <w:tmpl w:val="404C36BA"/>
    <w:name w:val="WW8Num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C127C00"/>
    <w:multiLevelType w:val="hybridMultilevel"/>
    <w:tmpl w:val="C71E59D4"/>
    <w:name w:val="WW8Num292"/>
    <w:lvl w:ilvl="0" w:tplc="42D2BD72">
      <w:start w:val="1"/>
      <w:numFmt w:val="decimal"/>
      <w:lvlText w:val="5.4.%1."/>
      <w:lvlJc w:val="left"/>
      <w:pPr>
        <w:ind w:left="720" w:hanging="360"/>
      </w:pPr>
      <w:rPr>
        <w:rFonts w:hint="default"/>
        <w:b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DC2197"/>
    <w:multiLevelType w:val="hybridMultilevel"/>
    <w:tmpl w:val="830AB082"/>
    <w:lvl w:ilvl="0" w:tplc="D8C2117E">
      <w:start w:val="1"/>
      <w:numFmt w:val="decimal"/>
      <w:lvlText w:val="%1)"/>
      <w:lvlJc w:val="left"/>
      <w:pPr>
        <w:ind w:left="720" w:hanging="360"/>
      </w:pPr>
      <w:rPr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F4410"/>
    <w:multiLevelType w:val="hybridMultilevel"/>
    <w:tmpl w:val="AD762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6261C"/>
    <w:multiLevelType w:val="hybridMultilevel"/>
    <w:tmpl w:val="091CC78E"/>
    <w:lvl w:ilvl="0" w:tplc="205CB408">
      <w:start w:val="1"/>
      <w:numFmt w:val="lowerLetter"/>
      <w:pStyle w:val="Nagwek1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CE01871"/>
    <w:multiLevelType w:val="hybridMultilevel"/>
    <w:tmpl w:val="EA34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1381F10">
      <w:start w:val="1"/>
      <w:numFmt w:val="decimal"/>
      <w:lvlText w:val="%3."/>
      <w:lvlJc w:val="left"/>
      <w:pPr>
        <w:ind w:left="2160" w:hanging="180"/>
      </w:pPr>
      <w:rPr>
        <w:b w:val="0"/>
        <w:bCs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ED68FA"/>
    <w:multiLevelType w:val="hybridMultilevel"/>
    <w:tmpl w:val="2000E33E"/>
    <w:name w:val="WW8Num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4AE5C7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7618E7CA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HG Mincho Light J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9BF6B53"/>
    <w:multiLevelType w:val="hybridMultilevel"/>
    <w:tmpl w:val="77102D1E"/>
    <w:name w:val="WW8Num211"/>
    <w:lvl w:ilvl="0" w:tplc="4578A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B9E2553"/>
    <w:multiLevelType w:val="hybridMultilevel"/>
    <w:tmpl w:val="3474C7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0C55B34"/>
    <w:multiLevelType w:val="hybridMultilevel"/>
    <w:tmpl w:val="6AB40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01196"/>
    <w:multiLevelType w:val="hybridMultilevel"/>
    <w:tmpl w:val="DAEE9A70"/>
    <w:lvl w:ilvl="0" w:tplc="4604854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F4AD9"/>
    <w:multiLevelType w:val="hybridMultilevel"/>
    <w:tmpl w:val="2DC09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F086F"/>
    <w:multiLevelType w:val="hybridMultilevel"/>
    <w:tmpl w:val="773EE652"/>
    <w:lvl w:ilvl="0" w:tplc="6194E9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23D46"/>
    <w:multiLevelType w:val="hybridMultilevel"/>
    <w:tmpl w:val="6B8C5C2C"/>
    <w:lvl w:ilvl="0" w:tplc="7CF0917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0145F"/>
    <w:multiLevelType w:val="hybridMultilevel"/>
    <w:tmpl w:val="6F4052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5A5142"/>
    <w:multiLevelType w:val="hybridMultilevel"/>
    <w:tmpl w:val="45F63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0A1C73"/>
    <w:multiLevelType w:val="hybridMultilevel"/>
    <w:tmpl w:val="8556B442"/>
    <w:lvl w:ilvl="0" w:tplc="57C0B1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DD24283"/>
    <w:multiLevelType w:val="hybridMultilevel"/>
    <w:tmpl w:val="D5329084"/>
    <w:lvl w:ilvl="0" w:tplc="79F0916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731008">
    <w:abstractNumId w:val="29"/>
  </w:num>
  <w:num w:numId="2" w16cid:durableId="1618215510">
    <w:abstractNumId w:val="24"/>
  </w:num>
  <w:num w:numId="3" w16cid:durableId="1109852585">
    <w:abstractNumId w:val="42"/>
  </w:num>
  <w:num w:numId="4" w16cid:durableId="702824288">
    <w:abstractNumId w:val="20"/>
  </w:num>
  <w:num w:numId="5" w16cid:durableId="3509548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788643">
    <w:abstractNumId w:val="30"/>
  </w:num>
  <w:num w:numId="7" w16cid:durableId="1571428732">
    <w:abstractNumId w:val="40"/>
  </w:num>
  <w:num w:numId="8" w16cid:durableId="2081637808">
    <w:abstractNumId w:val="10"/>
    <w:lvlOverride w:ilvl="0">
      <w:startOverride w:val="1"/>
    </w:lvlOverride>
  </w:num>
  <w:num w:numId="9" w16cid:durableId="125126530">
    <w:abstractNumId w:val="36"/>
  </w:num>
  <w:num w:numId="10" w16cid:durableId="942805684">
    <w:abstractNumId w:val="27"/>
  </w:num>
  <w:num w:numId="11" w16cid:durableId="634067132">
    <w:abstractNumId w:val="35"/>
  </w:num>
  <w:num w:numId="12" w16cid:durableId="329255902">
    <w:abstractNumId w:val="21"/>
  </w:num>
  <w:num w:numId="13" w16cid:durableId="1088959448">
    <w:abstractNumId w:val="38"/>
  </w:num>
  <w:num w:numId="14" w16cid:durableId="523710533">
    <w:abstractNumId w:val="19"/>
  </w:num>
  <w:num w:numId="15" w16cid:durableId="292903959">
    <w:abstractNumId w:val="41"/>
  </w:num>
  <w:num w:numId="16" w16cid:durableId="1284842040">
    <w:abstractNumId w:val="37"/>
  </w:num>
  <w:num w:numId="17" w16cid:durableId="894389450">
    <w:abstractNumId w:val="28"/>
  </w:num>
  <w:num w:numId="18" w16cid:durableId="2035812568">
    <w:abstractNumId w:val="39"/>
  </w:num>
  <w:num w:numId="19" w16cid:durableId="1882550532">
    <w:abstractNumId w:val="23"/>
  </w:num>
  <w:num w:numId="20" w16cid:durableId="1833593907">
    <w:abstractNumId w:val="22"/>
  </w:num>
  <w:num w:numId="21" w16cid:durableId="508063549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E3"/>
    <w:rsid w:val="00005910"/>
    <w:rsid w:val="00010F63"/>
    <w:rsid w:val="00011310"/>
    <w:rsid w:val="00012B88"/>
    <w:rsid w:val="00013CA6"/>
    <w:rsid w:val="00014536"/>
    <w:rsid w:val="00015C6F"/>
    <w:rsid w:val="000202CE"/>
    <w:rsid w:val="00020720"/>
    <w:rsid w:val="00020DCF"/>
    <w:rsid w:val="000220F6"/>
    <w:rsid w:val="00022633"/>
    <w:rsid w:val="0002494B"/>
    <w:rsid w:val="00025169"/>
    <w:rsid w:val="0002703C"/>
    <w:rsid w:val="0003069D"/>
    <w:rsid w:val="000313FA"/>
    <w:rsid w:val="00031C03"/>
    <w:rsid w:val="00031E88"/>
    <w:rsid w:val="0003313D"/>
    <w:rsid w:val="00037797"/>
    <w:rsid w:val="0004301F"/>
    <w:rsid w:val="0004307C"/>
    <w:rsid w:val="000447E3"/>
    <w:rsid w:val="000450B8"/>
    <w:rsid w:val="000453F5"/>
    <w:rsid w:val="00045FF2"/>
    <w:rsid w:val="0004629D"/>
    <w:rsid w:val="00046BB3"/>
    <w:rsid w:val="00047173"/>
    <w:rsid w:val="000478A6"/>
    <w:rsid w:val="00050345"/>
    <w:rsid w:val="000538B9"/>
    <w:rsid w:val="00061F29"/>
    <w:rsid w:val="00063F52"/>
    <w:rsid w:val="00067E41"/>
    <w:rsid w:val="00070FF5"/>
    <w:rsid w:val="000823A6"/>
    <w:rsid w:val="00083036"/>
    <w:rsid w:val="000844EA"/>
    <w:rsid w:val="00087499"/>
    <w:rsid w:val="0009181A"/>
    <w:rsid w:val="00093645"/>
    <w:rsid w:val="000939CB"/>
    <w:rsid w:val="000955D2"/>
    <w:rsid w:val="00095D84"/>
    <w:rsid w:val="000A04A5"/>
    <w:rsid w:val="000A1127"/>
    <w:rsid w:val="000A4824"/>
    <w:rsid w:val="000A4EA6"/>
    <w:rsid w:val="000A6079"/>
    <w:rsid w:val="000A66D4"/>
    <w:rsid w:val="000B385C"/>
    <w:rsid w:val="000B63CD"/>
    <w:rsid w:val="000C1A3E"/>
    <w:rsid w:val="000C3942"/>
    <w:rsid w:val="000C3A51"/>
    <w:rsid w:val="000C5F8D"/>
    <w:rsid w:val="000C78D2"/>
    <w:rsid w:val="000D113E"/>
    <w:rsid w:val="000D4BF7"/>
    <w:rsid w:val="000D4D4F"/>
    <w:rsid w:val="000D4DDC"/>
    <w:rsid w:val="000E2268"/>
    <w:rsid w:val="000E2AFF"/>
    <w:rsid w:val="000E4692"/>
    <w:rsid w:val="000F25FC"/>
    <w:rsid w:val="000F46E3"/>
    <w:rsid w:val="00101D21"/>
    <w:rsid w:val="00107698"/>
    <w:rsid w:val="00107F98"/>
    <w:rsid w:val="00117959"/>
    <w:rsid w:val="00120701"/>
    <w:rsid w:val="0012129E"/>
    <w:rsid w:val="00123694"/>
    <w:rsid w:val="00125A01"/>
    <w:rsid w:val="00126382"/>
    <w:rsid w:val="0012639E"/>
    <w:rsid w:val="0012790C"/>
    <w:rsid w:val="001311E2"/>
    <w:rsid w:val="00132E1A"/>
    <w:rsid w:val="001339BD"/>
    <w:rsid w:val="00133D6E"/>
    <w:rsid w:val="001343FC"/>
    <w:rsid w:val="00136CD6"/>
    <w:rsid w:val="00141C04"/>
    <w:rsid w:val="0014338C"/>
    <w:rsid w:val="00144465"/>
    <w:rsid w:val="00146825"/>
    <w:rsid w:val="00150A9E"/>
    <w:rsid w:val="0015319F"/>
    <w:rsid w:val="00154C02"/>
    <w:rsid w:val="001558C2"/>
    <w:rsid w:val="00156D55"/>
    <w:rsid w:val="00156F69"/>
    <w:rsid w:val="00157EBF"/>
    <w:rsid w:val="0016338A"/>
    <w:rsid w:val="0016439D"/>
    <w:rsid w:val="00164F76"/>
    <w:rsid w:val="00170A95"/>
    <w:rsid w:val="00171020"/>
    <w:rsid w:val="00171329"/>
    <w:rsid w:val="00171EF2"/>
    <w:rsid w:val="001720D4"/>
    <w:rsid w:val="001726BA"/>
    <w:rsid w:val="00173FF1"/>
    <w:rsid w:val="001740AF"/>
    <w:rsid w:val="0017484D"/>
    <w:rsid w:val="00175A87"/>
    <w:rsid w:val="001760CF"/>
    <w:rsid w:val="00177718"/>
    <w:rsid w:val="00180131"/>
    <w:rsid w:val="00182058"/>
    <w:rsid w:val="00186B7A"/>
    <w:rsid w:val="00187A9C"/>
    <w:rsid w:val="00193063"/>
    <w:rsid w:val="00196530"/>
    <w:rsid w:val="00196557"/>
    <w:rsid w:val="00197750"/>
    <w:rsid w:val="001978C3"/>
    <w:rsid w:val="001A28A3"/>
    <w:rsid w:val="001A2EBB"/>
    <w:rsid w:val="001A329E"/>
    <w:rsid w:val="001A4DC6"/>
    <w:rsid w:val="001A5E45"/>
    <w:rsid w:val="001A6781"/>
    <w:rsid w:val="001B0483"/>
    <w:rsid w:val="001B083E"/>
    <w:rsid w:val="001B1010"/>
    <w:rsid w:val="001B360A"/>
    <w:rsid w:val="001C05F5"/>
    <w:rsid w:val="001C3ECB"/>
    <w:rsid w:val="001C435D"/>
    <w:rsid w:val="001C5273"/>
    <w:rsid w:val="001C553A"/>
    <w:rsid w:val="001D1A31"/>
    <w:rsid w:val="001D5DA9"/>
    <w:rsid w:val="001E1F94"/>
    <w:rsid w:val="001E267F"/>
    <w:rsid w:val="001E47FC"/>
    <w:rsid w:val="001E5261"/>
    <w:rsid w:val="001F0BD8"/>
    <w:rsid w:val="001F2153"/>
    <w:rsid w:val="001F5831"/>
    <w:rsid w:val="001F6CBD"/>
    <w:rsid w:val="00200EBD"/>
    <w:rsid w:val="00201D80"/>
    <w:rsid w:val="00201F88"/>
    <w:rsid w:val="002038A2"/>
    <w:rsid w:val="00203B35"/>
    <w:rsid w:val="00206F7B"/>
    <w:rsid w:val="00207A34"/>
    <w:rsid w:val="00207CA7"/>
    <w:rsid w:val="00211E0A"/>
    <w:rsid w:val="00211FF0"/>
    <w:rsid w:val="00214CF6"/>
    <w:rsid w:val="00214D22"/>
    <w:rsid w:val="00215097"/>
    <w:rsid w:val="0022083D"/>
    <w:rsid w:val="002251B0"/>
    <w:rsid w:val="00226424"/>
    <w:rsid w:val="002324C8"/>
    <w:rsid w:val="00234842"/>
    <w:rsid w:val="002349FA"/>
    <w:rsid w:val="00236158"/>
    <w:rsid w:val="0023648D"/>
    <w:rsid w:val="00236DA9"/>
    <w:rsid w:val="00237E03"/>
    <w:rsid w:val="00240AAB"/>
    <w:rsid w:val="002436CF"/>
    <w:rsid w:val="00245A9D"/>
    <w:rsid w:val="002511AD"/>
    <w:rsid w:val="002516A2"/>
    <w:rsid w:val="00251F12"/>
    <w:rsid w:val="002529D5"/>
    <w:rsid w:val="00253DBA"/>
    <w:rsid w:val="00254947"/>
    <w:rsid w:val="00254B38"/>
    <w:rsid w:val="002568DF"/>
    <w:rsid w:val="00257D06"/>
    <w:rsid w:val="00260802"/>
    <w:rsid w:val="00261824"/>
    <w:rsid w:val="0026283E"/>
    <w:rsid w:val="00262E3E"/>
    <w:rsid w:val="00263F38"/>
    <w:rsid w:val="00265E76"/>
    <w:rsid w:val="0026607C"/>
    <w:rsid w:val="00266176"/>
    <w:rsid w:val="00266D29"/>
    <w:rsid w:val="00266E77"/>
    <w:rsid w:val="00267D9F"/>
    <w:rsid w:val="00267FDA"/>
    <w:rsid w:val="002708E7"/>
    <w:rsid w:val="00271A2E"/>
    <w:rsid w:val="00272A03"/>
    <w:rsid w:val="00274F95"/>
    <w:rsid w:val="002766C1"/>
    <w:rsid w:val="0027770E"/>
    <w:rsid w:val="0028145D"/>
    <w:rsid w:val="0028183F"/>
    <w:rsid w:val="00282EFD"/>
    <w:rsid w:val="00283C7D"/>
    <w:rsid w:val="00290479"/>
    <w:rsid w:val="002943A4"/>
    <w:rsid w:val="0029548C"/>
    <w:rsid w:val="00297F7E"/>
    <w:rsid w:val="002A0DA7"/>
    <w:rsid w:val="002A14FA"/>
    <w:rsid w:val="002A230D"/>
    <w:rsid w:val="002A50A3"/>
    <w:rsid w:val="002A5841"/>
    <w:rsid w:val="002B02D1"/>
    <w:rsid w:val="002B1660"/>
    <w:rsid w:val="002B3792"/>
    <w:rsid w:val="002B42B1"/>
    <w:rsid w:val="002B497C"/>
    <w:rsid w:val="002B57BE"/>
    <w:rsid w:val="002B7B41"/>
    <w:rsid w:val="002C0BF6"/>
    <w:rsid w:val="002C53DC"/>
    <w:rsid w:val="002C6B8D"/>
    <w:rsid w:val="002D0B76"/>
    <w:rsid w:val="002D3F77"/>
    <w:rsid w:val="002D4815"/>
    <w:rsid w:val="002D5A55"/>
    <w:rsid w:val="002D638A"/>
    <w:rsid w:val="002D7BC5"/>
    <w:rsid w:val="002D7CD7"/>
    <w:rsid w:val="002E00A4"/>
    <w:rsid w:val="002E00B0"/>
    <w:rsid w:val="002E3F39"/>
    <w:rsid w:val="002E4187"/>
    <w:rsid w:val="002E41C4"/>
    <w:rsid w:val="002E4758"/>
    <w:rsid w:val="002E4B14"/>
    <w:rsid w:val="002E515D"/>
    <w:rsid w:val="002F2A5A"/>
    <w:rsid w:val="002F42F2"/>
    <w:rsid w:val="002F4CBC"/>
    <w:rsid w:val="002F5E76"/>
    <w:rsid w:val="00301BB2"/>
    <w:rsid w:val="00302221"/>
    <w:rsid w:val="00304676"/>
    <w:rsid w:val="00306255"/>
    <w:rsid w:val="00306DCA"/>
    <w:rsid w:val="00311144"/>
    <w:rsid w:val="003112AA"/>
    <w:rsid w:val="00311581"/>
    <w:rsid w:val="00313B6A"/>
    <w:rsid w:val="00315270"/>
    <w:rsid w:val="00315607"/>
    <w:rsid w:val="003158B5"/>
    <w:rsid w:val="0031737E"/>
    <w:rsid w:val="00317B1F"/>
    <w:rsid w:val="003201AC"/>
    <w:rsid w:val="003206C4"/>
    <w:rsid w:val="003261E1"/>
    <w:rsid w:val="00326E64"/>
    <w:rsid w:val="00327B4E"/>
    <w:rsid w:val="0033319D"/>
    <w:rsid w:val="00333B4C"/>
    <w:rsid w:val="00333B53"/>
    <w:rsid w:val="00337EA0"/>
    <w:rsid w:val="00340BF7"/>
    <w:rsid w:val="00341148"/>
    <w:rsid w:val="00342AA3"/>
    <w:rsid w:val="003449D6"/>
    <w:rsid w:val="00345BAE"/>
    <w:rsid w:val="00346A9A"/>
    <w:rsid w:val="003549D0"/>
    <w:rsid w:val="00357C1A"/>
    <w:rsid w:val="00357D72"/>
    <w:rsid w:val="00357F6E"/>
    <w:rsid w:val="003618D2"/>
    <w:rsid w:val="00361D5D"/>
    <w:rsid w:val="003628CD"/>
    <w:rsid w:val="00364381"/>
    <w:rsid w:val="00365A4E"/>
    <w:rsid w:val="003662AB"/>
    <w:rsid w:val="003664B4"/>
    <w:rsid w:val="003700C6"/>
    <w:rsid w:val="003700D2"/>
    <w:rsid w:val="003726A6"/>
    <w:rsid w:val="00376872"/>
    <w:rsid w:val="00382F43"/>
    <w:rsid w:val="00385CCE"/>
    <w:rsid w:val="00386F6F"/>
    <w:rsid w:val="00390291"/>
    <w:rsid w:val="00390462"/>
    <w:rsid w:val="003906AC"/>
    <w:rsid w:val="00390BA5"/>
    <w:rsid w:val="00391A5D"/>
    <w:rsid w:val="003923C2"/>
    <w:rsid w:val="00393FB1"/>
    <w:rsid w:val="003947C7"/>
    <w:rsid w:val="00395201"/>
    <w:rsid w:val="00396BDE"/>
    <w:rsid w:val="003A5225"/>
    <w:rsid w:val="003A530D"/>
    <w:rsid w:val="003A6BDE"/>
    <w:rsid w:val="003A72FF"/>
    <w:rsid w:val="003B1167"/>
    <w:rsid w:val="003B173F"/>
    <w:rsid w:val="003B1E97"/>
    <w:rsid w:val="003B255B"/>
    <w:rsid w:val="003B4925"/>
    <w:rsid w:val="003B5849"/>
    <w:rsid w:val="003B6CCF"/>
    <w:rsid w:val="003B7DEE"/>
    <w:rsid w:val="003C2845"/>
    <w:rsid w:val="003D178E"/>
    <w:rsid w:val="003D5DFD"/>
    <w:rsid w:val="003D732D"/>
    <w:rsid w:val="003E2EA1"/>
    <w:rsid w:val="003E4425"/>
    <w:rsid w:val="003E4D6B"/>
    <w:rsid w:val="003E6654"/>
    <w:rsid w:val="003F15E8"/>
    <w:rsid w:val="003F1A89"/>
    <w:rsid w:val="00400533"/>
    <w:rsid w:val="00400CEF"/>
    <w:rsid w:val="004036FA"/>
    <w:rsid w:val="00407AFD"/>
    <w:rsid w:val="00410EE4"/>
    <w:rsid w:val="004117C0"/>
    <w:rsid w:val="00414309"/>
    <w:rsid w:val="004155F5"/>
    <w:rsid w:val="0041605D"/>
    <w:rsid w:val="00417A85"/>
    <w:rsid w:val="00424709"/>
    <w:rsid w:val="004249AA"/>
    <w:rsid w:val="004249FB"/>
    <w:rsid w:val="00424C9B"/>
    <w:rsid w:val="00427088"/>
    <w:rsid w:val="00427540"/>
    <w:rsid w:val="00431CCF"/>
    <w:rsid w:val="004346F0"/>
    <w:rsid w:val="0043496F"/>
    <w:rsid w:val="004361EF"/>
    <w:rsid w:val="00436658"/>
    <w:rsid w:val="00441AD4"/>
    <w:rsid w:val="00442839"/>
    <w:rsid w:val="0045041E"/>
    <w:rsid w:val="004511B6"/>
    <w:rsid w:val="00457965"/>
    <w:rsid w:val="00460693"/>
    <w:rsid w:val="00461491"/>
    <w:rsid w:val="004647AE"/>
    <w:rsid w:val="00467DE4"/>
    <w:rsid w:val="00470724"/>
    <w:rsid w:val="00472C51"/>
    <w:rsid w:val="004762A9"/>
    <w:rsid w:val="004763B6"/>
    <w:rsid w:val="004767BA"/>
    <w:rsid w:val="00476C6E"/>
    <w:rsid w:val="0048330C"/>
    <w:rsid w:val="00484327"/>
    <w:rsid w:val="00485079"/>
    <w:rsid w:val="004866FD"/>
    <w:rsid w:val="004869B4"/>
    <w:rsid w:val="0049163C"/>
    <w:rsid w:val="0049168A"/>
    <w:rsid w:val="004960E6"/>
    <w:rsid w:val="00496DA3"/>
    <w:rsid w:val="004A0A1D"/>
    <w:rsid w:val="004A2C88"/>
    <w:rsid w:val="004A6B68"/>
    <w:rsid w:val="004A70BE"/>
    <w:rsid w:val="004A7A8E"/>
    <w:rsid w:val="004B090F"/>
    <w:rsid w:val="004B2CCF"/>
    <w:rsid w:val="004C0E0D"/>
    <w:rsid w:val="004C0FD0"/>
    <w:rsid w:val="004C4649"/>
    <w:rsid w:val="004C484D"/>
    <w:rsid w:val="004C4D6E"/>
    <w:rsid w:val="004C539B"/>
    <w:rsid w:val="004C6063"/>
    <w:rsid w:val="004D1C96"/>
    <w:rsid w:val="004D25A3"/>
    <w:rsid w:val="004D539C"/>
    <w:rsid w:val="004D5CD6"/>
    <w:rsid w:val="004D67A4"/>
    <w:rsid w:val="004D692F"/>
    <w:rsid w:val="004D78EF"/>
    <w:rsid w:val="004E268C"/>
    <w:rsid w:val="004E3221"/>
    <w:rsid w:val="004F2B3C"/>
    <w:rsid w:val="004F32FB"/>
    <w:rsid w:val="004F369A"/>
    <w:rsid w:val="004F3E26"/>
    <w:rsid w:val="004F66AE"/>
    <w:rsid w:val="005001BE"/>
    <w:rsid w:val="005022EA"/>
    <w:rsid w:val="005052C8"/>
    <w:rsid w:val="00506203"/>
    <w:rsid w:val="005078A5"/>
    <w:rsid w:val="00510216"/>
    <w:rsid w:val="00510BCF"/>
    <w:rsid w:val="00510C50"/>
    <w:rsid w:val="00512C2B"/>
    <w:rsid w:val="0051394E"/>
    <w:rsid w:val="005139BA"/>
    <w:rsid w:val="00514476"/>
    <w:rsid w:val="00514482"/>
    <w:rsid w:val="00523CAE"/>
    <w:rsid w:val="00524C25"/>
    <w:rsid w:val="00524E21"/>
    <w:rsid w:val="0053008F"/>
    <w:rsid w:val="0053331E"/>
    <w:rsid w:val="00533526"/>
    <w:rsid w:val="005341B5"/>
    <w:rsid w:val="00541AC6"/>
    <w:rsid w:val="00542EEF"/>
    <w:rsid w:val="00546B57"/>
    <w:rsid w:val="00546DB1"/>
    <w:rsid w:val="00547EE5"/>
    <w:rsid w:val="00552D4B"/>
    <w:rsid w:val="00553C32"/>
    <w:rsid w:val="005621E2"/>
    <w:rsid w:val="005624E8"/>
    <w:rsid w:val="005639F7"/>
    <w:rsid w:val="00571354"/>
    <w:rsid w:val="00571E2D"/>
    <w:rsid w:val="00573400"/>
    <w:rsid w:val="0057763C"/>
    <w:rsid w:val="00577A80"/>
    <w:rsid w:val="00580696"/>
    <w:rsid w:val="005820E3"/>
    <w:rsid w:val="00586AB9"/>
    <w:rsid w:val="00587670"/>
    <w:rsid w:val="0059290B"/>
    <w:rsid w:val="00593AA7"/>
    <w:rsid w:val="00594D80"/>
    <w:rsid w:val="00596490"/>
    <w:rsid w:val="0059657A"/>
    <w:rsid w:val="005970D5"/>
    <w:rsid w:val="005971C2"/>
    <w:rsid w:val="005A5700"/>
    <w:rsid w:val="005A6166"/>
    <w:rsid w:val="005A6572"/>
    <w:rsid w:val="005A68D8"/>
    <w:rsid w:val="005A7C63"/>
    <w:rsid w:val="005B074B"/>
    <w:rsid w:val="005B1FF6"/>
    <w:rsid w:val="005B48C7"/>
    <w:rsid w:val="005B5B1B"/>
    <w:rsid w:val="005B6FBD"/>
    <w:rsid w:val="005B7CC2"/>
    <w:rsid w:val="005B7E55"/>
    <w:rsid w:val="005C19C5"/>
    <w:rsid w:val="005C3479"/>
    <w:rsid w:val="005C5353"/>
    <w:rsid w:val="005C65D9"/>
    <w:rsid w:val="005D0366"/>
    <w:rsid w:val="005D2F07"/>
    <w:rsid w:val="005D380F"/>
    <w:rsid w:val="005D460F"/>
    <w:rsid w:val="005D5D4E"/>
    <w:rsid w:val="005E05B1"/>
    <w:rsid w:val="005E0F5D"/>
    <w:rsid w:val="005E2078"/>
    <w:rsid w:val="005E2A47"/>
    <w:rsid w:val="005E340A"/>
    <w:rsid w:val="005E4B37"/>
    <w:rsid w:val="005E4E42"/>
    <w:rsid w:val="005E69A9"/>
    <w:rsid w:val="005E7D97"/>
    <w:rsid w:val="005F31D9"/>
    <w:rsid w:val="005F4C2A"/>
    <w:rsid w:val="005F51EE"/>
    <w:rsid w:val="005F5ABD"/>
    <w:rsid w:val="005F5DFF"/>
    <w:rsid w:val="005F6D50"/>
    <w:rsid w:val="00600CF7"/>
    <w:rsid w:val="006036CE"/>
    <w:rsid w:val="006057CA"/>
    <w:rsid w:val="006066AA"/>
    <w:rsid w:val="00606BD5"/>
    <w:rsid w:val="00607EB0"/>
    <w:rsid w:val="00612713"/>
    <w:rsid w:val="00612811"/>
    <w:rsid w:val="00615DDA"/>
    <w:rsid w:val="00616824"/>
    <w:rsid w:val="00617AAA"/>
    <w:rsid w:val="00617C52"/>
    <w:rsid w:val="00617D4F"/>
    <w:rsid w:val="00620984"/>
    <w:rsid w:val="00620FDF"/>
    <w:rsid w:val="00621A06"/>
    <w:rsid w:val="0062429E"/>
    <w:rsid w:val="006247AA"/>
    <w:rsid w:val="00624868"/>
    <w:rsid w:val="00625552"/>
    <w:rsid w:val="00630CF7"/>
    <w:rsid w:val="00630D1D"/>
    <w:rsid w:val="00632551"/>
    <w:rsid w:val="0063287B"/>
    <w:rsid w:val="00632E10"/>
    <w:rsid w:val="00632EA9"/>
    <w:rsid w:val="006340EE"/>
    <w:rsid w:val="00634AA6"/>
    <w:rsid w:val="0063793B"/>
    <w:rsid w:val="006416B5"/>
    <w:rsid w:val="006459FF"/>
    <w:rsid w:val="006470D3"/>
    <w:rsid w:val="00651699"/>
    <w:rsid w:val="00656918"/>
    <w:rsid w:val="00661394"/>
    <w:rsid w:val="00661F3C"/>
    <w:rsid w:val="006641C5"/>
    <w:rsid w:val="00665CF4"/>
    <w:rsid w:val="00667286"/>
    <w:rsid w:val="006703BE"/>
    <w:rsid w:val="006733FC"/>
    <w:rsid w:val="0067359C"/>
    <w:rsid w:val="006738EB"/>
    <w:rsid w:val="00673AB1"/>
    <w:rsid w:val="00674F6D"/>
    <w:rsid w:val="00677680"/>
    <w:rsid w:val="0068011D"/>
    <w:rsid w:val="0068606F"/>
    <w:rsid w:val="00686692"/>
    <w:rsid w:val="00690EAC"/>
    <w:rsid w:val="00693C2C"/>
    <w:rsid w:val="00696508"/>
    <w:rsid w:val="006968D9"/>
    <w:rsid w:val="006971C6"/>
    <w:rsid w:val="006A19F4"/>
    <w:rsid w:val="006A2F9A"/>
    <w:rsid w:val="006A52EE"/>
    <w:rsid w:val="006A53A7"/>
    <w:rsid w:val="006A54B2"/>
    <w:rsid w:val="006A624D"/>
    <w:rsid w:val="006A679C"/>
    <w:rsid w:val="006B08E4"/>
    <w:rsid w:val="006B2F69"/>
    <w:rsid w:val="006B4EB7"/>
    <w:rsid w:val="006B6156"/>
    <w:rsid w:val="006B62C0"/>
    <w:rsid w:val="006C12D6"/>
    <w:rsid w:val="006C2F05"/>
    <w:rsid w:val="006C4FF1"/>
    <w:rsid w:val="006C569D"/>
    <w:rsid w:val="006C5C93"/>
    <w:rsid w:val="006D03BC"/>
    <w:rsid w:val="006D073F"/>
    <w:rsid w:val="006D2087"/>
    <w:rsid w:val="006D2F07"/>
    <w:rsid w:val="006D374D"/>
    <w:rsid w:val="006D518F"/>
    <w:rsid w:val="006E078F"/>
    <w:rsid w:val="006E456D"/>
    <w:rsid w:val="006E4A75"/>
    <w:rsid w:val="006E526A"/>
    <w:rsid w:val="006F6117"/>
    <w:rsid w:val="006F7BED"/>
    <w:rsid w:val="007004B2"/>
    <w:rsid w:val="0070155C"/>
    <w:rsid w:val="00703699"/>
    <w:rsid w:val="00704992"/>
    <w:rsid w:val="007059AA"/>
    <w:rsid w:val="00705A6B"/>
    <w:rsid w:val="00710173"/>
    <w:rsid w:val="0071184A"/>
    <w:rsid w:val="007118C6"/>
    <w:rsid w:val="007129FE"/>
    <w:rsid w:val="00714C4C"/>
    <w:rsid w:val="00714F54"/>
    <w:rsid w:val="007158BC"/>
    <w:rsid w:val="00715DBB"/>
    <w:rsid w:val="007168E4"/>
    <w:rsid w:val="00717F05"/>
    <w:rsid w:val="00721E72"/>
    <w:rsid w:val="007238FC"/>
    <w:rsid w:val="0073041A"/>
    <w:rsid w:val="00730721"/>
    <w:rsid w:val="007339FE"/>
    <w:rsid w:val="00733DE3"/>
    <w:rsid w:val="00734861"/>
    <w:rsid w:val="0074176D"/>
    <w:rsid w:val="00741E5D"/>
    <w:rsid w:val="00741F28"/>
    <w:rsid w:val="0074276C"/>
    <w:rsid w:val="00746C5E"/>
    <w:rsid w:val="00747D23"/>
    <w:rsid w:val="007504B1"/>
    <w:rsid w:val="007523BC"/>
    <w:rsid w:val="00752ABD"/>
    <w:rsid w:val="00755570"/>
    <w:rsid w:val="00760733"/>
    <w:rsid w:val="0076084F"/>
    <w:rsid w:val="00761740"/>
    <w:rsid w:val="00761DA3"/>
    <w:rsid w:val="007637B1"/>
    <w:rsid w:val="0076427A"/>
    <w:rsid w:val="0076643B"/>
    <w:rsid w:val="007670A2"/>
    <w:rsid w:val="007730F7"/>
    <w:rsid w:val="00773728"/>
    <w:rsid w:val="00773DD2"/>
    <w:rsid w:val="007750AB"/>
    <w:rsid w:val="007805DF"/>
    <w:rsid w:val="00781832"/>
    <w:rsid w:val="0078281A"/>
    <w:rsid w:val="007856B3"/>
    <w:rsid w:val="00786687"/>
    <w:rsid w:val="007869D2"/>
    <w:rsid w:val="0078766E"/>
    <w:rsid w:val="0078791F"/>
    <w:rsid w:val="00787AE0"/>
    <w:rsid w:val="007926C8"/>
    <w:rsid w:val="00797B4C"/>
    <w:rsid w:val="007A1112"/>
    <w:rsid w:val="007A230F"/>
    <w:rsid w:val="007A363F"/>
    <w:rsid w:val="007A5A76"/>
    <w:rsid w:val="007B03FD"/>
    <w:rsid w:val="007B0726"/>
    <w:rsid w:val="007B0B3F"/>
    <w:rsid w:val="007B0B52"/>
    <w:rsid w:val="007B378D"/>
    <w:rsid w:val="007B4311"/>
    <w:rsid w:val="007B4FF2"/>
    <w:rsid w:val="007C0495"/>
    <w:rsid w:val="007C1068"/>
    <w:rsid w:val="007C481D"/>
    <w:rsid w:val="007C4993"/>
    <w:rsid w:val="007C4A72"/>
    <w:rsid w:val="007C5C1A"/>
    <w:rsid w:val="007C730A"/>
    <w:rsid w:val="007D773C"/>
    <w:rsid w:val="007E0C31"/>
    <w:rsid w:val="007E2723"/>
    <w:rsid w:val="007E4B9E"/>
    <w:rsid w:val="007E601F"/>
    <w:rsid w:val="007E667B"/>
    <w:rsid w:val="007E6AEF"/>
    <w:rsid w:val="007E6CD2"/>
    <w:rsid w:val="007E7170"/>
    <w:rsid w:val="007F151D"/>
    <w:rsid w:val="007F2AA0"/>
    <w:rsid w:val="007F4A30"/>
    <w:rsid w:val="007F5605"/>
    <w:rsid w:val="007F5A95"/>
    <w:rsid w:val="007F5CF4"/>
    <w:rsid w:val="007F705D"/>
    <w:rsid w:val="00801654"/>
    <w:rsid w:val="008019D1"/>
    <w:rsid w:val="008068D0"/>
    <w:rsid w:val="008074B1"/>
    <w:rsid w:val="00811EF2"/>
    <w:rsid w:val="0081318C"/>
    <w:rsid w:val="008142FD"/>
    <w:rsid w:val="00815754"/>
    <w:rsid w:val="00817915"/>
    <w:rsid w:val="00817EBD"/>
    <w:rsid w:val="0082150B"/>
    <w:rsid w:val="008224E2"/>
    <w:rsid w:val="00822E0C"/>
    <w:rsid w:val="00825789"/>
    <w:rsid w:val="0082765C"/>
    <w:rsid w:val="00830BE6"/>
    <w:rsid w:val="008341A9"/>
    <w:rsid w:val="0084189E"/>
    <w:rsid w:val="00845FDB"/>
    <w:rsid w:val="0084744A"/>
    <w:rsid w:val="00852908"/>
    <w:rsid w:val="00861008"/>
    <w:rsid w:val="008641DC"/>
    <w:rsid w:val="00864A99"/>
    <w:rsid w:val="00865DA7"/>
    <w:rsid w:val="00866B2A"/>
    <w:rsid w:val="00866D0F"/>
    <w:rsid w:val="00870246"/>
    <w:rsid w:val="0087532B"/>
    <w:rsid w:val="00876D7D"/>
    <w:rsid w:val="00877163"/>
    <w:rsid w:val="00880753"/>
    <w:rsid w:val="00881C35"/>
    <w:rsid w:val="00882019"/>
    <w:rsid w:val="00893A71"/>
    <w:rsid w:val="008975C8"/>
    <w:rsid w:val="008A0DCC"/>
    <w:rsid w:val="008A1A00"/>
    <w:rsid w:val="008A2129"/>
    <w:rsid w:val="008B1C86"/>
    <w:rsid w:val="008B26ED"/>
    <w:rsid w:val="008B4E52"/>
    <w:rsid w:val="008B5891"/>
    <w:rsid w:val="008B7F91"/>
    <w:rsid w:val="008C2C09"/>
    <w:rsid w:val="008C34B9"/>
    <w:rsid w:val="008D00DF"/>
    <w:rsid w:val="008D1176"/>
    <w:rsid w:val="008D1F35"/>
    <w:rsid w:val="008D2531"/>
    <w:rsid w:val="008D43D7"/>
    <w:rsid w:val="008D44D1"/>
    <w:rsid w:val="008D6A37"/>
    <w:rsid w:val="008E00A4"/>
    <w:rsid w:val="008E0477"/>
    <w:rsid w:val="008E07CC"/>
    <w:rsid w:val="008E2A64"/>
    <w:rsid w:val="008E3F60"/>
    <w:rsid w:val="008E42BC"/>
    <w:rsid w:val="008E48F4"/>
    <w:rsid w:val="008E4E34"/>
    <w:rsid w:val="008E4E91"/>
    <w:rsid w:val="008E60CA"/>
    <w:rsid w:val="008F0419"/>
    <w:rsid w:val="008F231D"/>
    <w:rsid w:val="008F2AEC"/>
    <w:rsid w:val="008F627A"/>
    <w:rsid w:val="008F798A"/>
    <w:rsid w:val="009037AE"/>
    <w:rsid w:val="0090412E"/>
    <w:rsid w:val="0090660D"/>
    <w:rsid w:val="00907A78"/>
    <w:rsid w:val="009159B7"/>
    <w:rsid w:val="00916092"/>
    <w:rsid w:val="0091730E"/>
    <w:rsid w:val="009175D0"/>
    <w:rsid w:val="00920736"/>
    <w:rsid w:val="0092167E"/>
    <w:rsid w:val="00922C5D"/>
    <w:rsid w:val="00922E17"/>
    <w:rsid w:val="00923001"/>
    <w:rsid w:val="009237E3"/>
    <w:rsid w:val="00923C76"/>
    <w:rsid w:val="00927C65"/>
    <w:rsid w:val="0093096B"/>
    <w:rsid w:val="009319A9"/>
    <w:rsid w:val="009350A2"/>
    <w:rsid w:val="00937268"/>
    <w:rsid w:val="009426A5"/>
    <w:rsid w:val="00944A12"/>
    <w:rsid w:val="00946D41"/>
    <w:rsid w:val="00953117"/>
    <w:rsid w:val="00953CD0"/>
    <w:rsid w:val="009540DE"/>
    <w:rsid w:val="00957EA6"/>
    <w:rsid w:val="009613CC"/>
    <w:rsid w:val="0096267B"/>
    <w:rsid w:val="00963B03"/>
    <w:rsid w:val="00965F34"/>
    <w:rsid w:val="0096660F"/>
    <w:rsid w:val="00972BA2"/>
    <w:rsid w:val="00976206"/>
    <w:rsid w:val="009776EB"/>
    <w:rsid w:val="00977C2F"/>
    <w:rsid w:val="0098024C"/>
    <w:rsid w:val="009803E5"/>
    <w:rsid w:val="00986A24"/>
    <w:rsid w:val="00993C16"/>
    <w:rsid w:val="00994990"/>
    <w:rsid w:val="009966B7"/>
    <w:rsid w:val="00997488"/>
    <w:rsid w:val="009A119E"/>
    <w:rsid w:val="009A252E"/>
    <w:rsid w:val="009A4068"/>
    <w:rsid w:val="009A5CE5"/>
    <w:rsid w:val="009A6CE9"/>
    <w:rsid w:val="009A7211"/>
    <w:rsid w:val="009B4962"/>
    <w:rsid w:val="009B57FB"/>
    <w:rsid w:val="009B6C37"/>
    <w:rsid w:val="009C173C"/>
    <w:rsid w:val="009C20B6"/>
    <w:rsid w:val="009C3582"/>
    <w:rsid w:val="009C3CBB"/>
    <w:rsid w:val="009C3F91"/>
    <w:rsid w:val="009C3FE4"/>
    <w:rsid w:val="009C632B"/>
    <w:rsid w:val="009C7088"/>
    <w:rsid w:val="009D2612"/>
    <w:rsid w:val="009D35AE"/>
    <w:rsid w:val="009D54A9"/>
    <w:rsid w:val="009D5E5C"/>
    <w:rsid w:val="009D5F4E"/>
    <w:rsid w:val="009D61F0"/>
    <w:rsid w:val="009D64F0"/>
    <w:rsid w:val="009E296F"/>
    <w:rsid w:val="009E31C0"/>
    <w:rsid w:val="009E3CC2"/>
    <w:rsid w:val="009E40AB"/>
    <w:rsid w:val="009E6401"/>
    <w:rsid w:val="009E7D2F"/>
    <w:rsid w:val="009F048D"/>
    <w:rsid w:val="009F05E4"/>
    <w:rsid w:val="009F08DD"/>
    <w:rsid w:val="009F090B"/>
    <w:rsid w:val="009F18DA"/>
    <w:rsid w:val="009F2E7F"/>
    <w:rsid w:val="009F4877"/>
    <w:rsid w:val="009F49C3"/>
    <w:rsid w:val="009F5055"/>
    <w:rsid w:val="00A00CE9"/>
    <w:rsid w:val="00A01CFC"/>
    <w:rsid w:val="00A03181"/>
    <w:rsid w:val="00A03F6B"/>
    <w:rsid w:val="00A04374"/>
    <w:rsid w:val="00A106FB"/>
    <w:rsid w:val="00A13060"/>
    <w:rsid w:val="00A13E70"/>
    <w:rsid w:val="00A14A22"/>
    <w:rsid w:val="00A153E5"/>
    <w:rsid w:val="00A16940"/>
    <w:rsid w:val="00A21DAC"/>
    <w:rsid w:val="00A24398"/>
    <w:rsid w:val="00A260F6"/>
    <w:rsid w:val="00A2708F"/>
    <w:rsid w:val="00A311DE"/>
    <w:rsid w:val="00A31A0B"/>
    <w:rsid w:val="00A31D0B"/>
    <w:rsid w:val="00A32D02"/>
    <w:rsid w:val="00A376AA"/>
    <w:rsid w:val="00A376F9"/>
    <w:rsid w:val="00A42A4E"/>
    <w:rsid w:val="00A42CA3"/>
    <w:rsid w:val="00A434B3"/>
    <w:rsid w:val="00A46D57"/>
    <w:rsid w:val="00A51BDB"/>
    <w:rsid w:val="00A523DA"/>
    <w:rsid w:val="00A533FC"/>
    <w:rsid w:val="00A53C70"/>
    <w:rsid w:val="00A55F8A"/>
    <w:rsid w:val="00A6099E"/>
    <w:rsid w:val="00A60B22"/>
    <w:rsid w:val="00A61627"/>
    <w:rsid w:val="00A62E97"/>
    <w:rsid w:val="00A63BFA"/>
    <w:rsid w:val="00A6568F"/>
    <w:rsid w:val="00A6776E"/>
    <w:rsid w:val="00A73BDC"/>
    <w:rsid w:val="00A77266"/>
    <w:rsid w:val="00A844A1"/>
    <w:rsid w:val="00A909AF"/>
    <w:rsid w:val="00A9268D"/>
    <w:rsid w:val="00A935CD"/>
    <w:rsid w:val="00A93C32"/>
    <w:rsid w:val="00A94A05"/>
    <w:rsid w:val="00A94C54"/>
    <w:rsid w:val="00A95E2D"/>
    <w:rsid w:val="00AA3163"/>
    <w:rsid w:val="00AB2AA6"/>
    <w:rsid w:val="00AB55A3"/>
    <w:rsid w:val="00AB6176"/>
    <w:rsid w:val="00AB7C11"/>
    <w:rsid w:val="00AC0A4C"/>
    <w:rsid w:val="00AC1406"/>
    <w:rsid w:val="00AC18B6"/>
    <w:rsid w:val="00AC1F0F"/>
    <w:rsid w:val="00AC21D3"/>
    <w:rsid w:val="00AC4089"/>
    <w:rsid w:val="00AC5612"/>
    <w:rsid w:val="00AC62BE"/>
    <w:rsid w:val="00AD000D"/>
    <w:rsid w:val="00AD0733"/>
    <w:rsid w:val="00AD0BF3"/>
    <w:rsid w:val="00AD36A2"/>
    <w:rsid w:val="00AD3B8E"/>
    <w:rsid w:val="00AD644C"/>
    <w:rsid w:val="00AE2849"/>
    <w:rsid w:val="00AE36AF"/>
    <w:rsid w:val="00AE5F36"/>
    <w:rsid w:val="00AF07E3"/>
    <w:rsid w:val="00AF1312"/>
    <w:rsid w:val="00AF16FB"/>
    <w:rsid w:val="00AF1A69"/>
    <w:rsid w:val="00AF1C87"/>
    <w:rsid w:val="00AF21A0"/>
    <w:rsid w:val="00AF292A"/>
    <w:rsid w:val="00AF2A32"/>
    <w:rsid w:val="00AF2A6B"/>
    <w:rsid w:val="00AF3BCF"/>
    <w:rsid w:val="00AF49C4"/>
    <w:rsid w:val="00B01E47"/>
    <w:rsid w:val="00B02D1A"/>
    <w:rsid w:val="00B02E1F"/>
    <w:rsid w:val="00B03460"/>
    <w:rsid w:val="00B045D3"/>
    <w:rsid w:val="00B05848"/>
    <w:rsid w:val="00B05A58"/>
    <w:rsid w:val="00B06588"/>
    <w:rsid w:val="00B06609"/>
    <w:rsid w:val="00B100A0"/>
    <w:rsid w:val="00B15787"/>
    <w:rsid w:val="00B158D8"/>
    <w:rsid w:val="00B16B56"/>
    <w:rsid w:val="00B17B11"/>
    <w:rsid w:val="00B17E95"/>
    <w:rsid w:val="00B2072A"/>
    <w:rsid w:val="00B212EE"/>
    <w:rsid w:val="00B2382C"/>
    <w:rsid w:val="00B241D0"/>
    <w:rsid w:val="00B2447A"/>
    <w:rsid w:val="00B2478C"/>
    <w:rsid w:val="00B37C88"/>
    <w:rsid w:val="00B409DD"/>
    <w:rsid w:val="00B40CC0"/>
    <w:rsid w:val="00B41951"/>
    <w:rsid w:val="00B41A49"/>
    <w:rsid w:val="00B43308"/>
    <w:rsid w:val="00B43F02"/>
    <w:rsid w:val="00B44857"/>
    <w:rsid w:val="00B452EC"/>
    <w:rsid w:val="00B45A3C"/>
    <w:rsid w:val="00B62E65"/>
    <w:rsid w:val="00B637D3"/>
    <w:rsid w:val="00B65BC0"/>
    <w:rsid w:val="00B662E7"/>
    <w:rsid w:val="00B73654"/>
    <w:rsid w:val="00B73AD5"/>
    <w:rsid w:val="00B73BCA"/>
    <w:rsid w:val="00B73DA4"/>
    <w:rsid w:val="00B7574C"/>
    <w:rsid w:val="00B7624E"/>
    <w:rsid w:val="00B76B48"/>
    <w:rsid w:val="00B816C1"/>
    <w:rsid w:val="00B81F1D"/>
    <w:rsid w:val="00B8286B"/>
    <w:rsid w:val="00B85AEA"/>
    <w:rsid w:val="00B90C2F"/>
    <w:rsid w:val="00B91DEF"/>
    <w:rsid w:val="00B92199"/>
    <w:rsid w:val="00B93082"/>
    <w:rsid w:val="00B93A3F"/>
    <w:rsid w:val="00B97A5E"/>
    <w:rsid w:val="00BA1BEB"/>
    <w:rsid w:val="00BA62F9"/>
    <w:rsid w:val="00BA74EF"/>
    <w:rsid w:val="00BB592D"/>
    <w:rsid w:val="00BB7CEF"/>
    <w:rsid w:val="00BC115D"/>
    <w:rsid w:val="00BC1294"/>
    <w:rsid w:val="00BC35B4"/>
    <w:rsid w:val="00BC3AC8"/>
    <w:rsid w:val="00BC3C63"/>
    <w:rsid w:val="00BC4592"/>
    <w:rsid w:val="00BC4D01"/>
    <w:rsid w:val="00BC618E"/>
    <w:rsid w:val="00BC6C6B"/>
    <w:rsid w:val="00BC6C7F"/>
    <w:rsid w:val="00BD0DEF"/>
    <w:rsid w:val="00BD1C88"/>
    <w:rsid w:val="00BD1EA9"/>
    <w:rsid w:val="00BD33D3"/>
    <w:rsid w:val="00BD3E0D"/>
    <w:rsid w:val="00BD4EE9"/>
    <w:rsid w:val="00BD59DB"/>
    <w:rsid w:val="00BD66E1"/>
    <w:rsid w:val="00BD681A"/>
    <w:rsid w:val="00BE0227"/>
    <w:rsid w:val="00BE13D0"/>
    <w:rsid w:val="00BF21D7"/>
    <w:rsid w:val="00BF2C74"/>
    <w:rsid w:val="00BF2CF3"/>
    <w:rsid w:val="00BF5E93"/>
    <w:rsid w:val="00BF7751"/>
    <w:rsid w:val="00C02833"/>
    <w:rsid w:val="00C04BAF"/>
    <w:rsid w:val="00C06A18"/>
    <w:rsid w:val="00C10659"/>
    <w:rsid w:val="00C1069F"/>
    <w:rsid w:val="00C110BE"/>
    <w:rsid w:val="00C15934"/>
    <w:rsid w:val="00C170E2"/>
    <w:rsid w:val="00C2072F"/>
    <w:rsid w:val="00C26A62"/>
    <w:rsid w:val="00C272C4"/>
    <w:rsid w:val="00C27E5C"/>
    <w:rsid w:val="00C30665"/>
    <w:rsid w:val="00C32022"/>
    <w:rsid w:val="00C33414"/>
    <w:rsid w:val="00C33961"/>
    <w:rsid w:val="00C359CF"/>
    <w:rsid w:val="00C36118"/>
    <w:rsid w:val="00C36BE9"/>
    <w:rsid w:val="00C3727E"/>
    <w:rsid w:val="00C37401"/>
    <w:rsid w:val="00C40F1B"/>
    <w:rsid w:val="00C44798"/>
    <w:rsid w:val="00C465CE"/>
    <w:rsid w:val="00C4766B"/>
    <w:rsid w:val="00C47D0D"/>
    <w:rsid w:val="00C52FFB"/>
    <w:rsid w:val="00C5340E"/>
    <w:rsid w:val="00C53F63"/>
    <w:rsid w:val="00C54BCC"/>
    <w:rsid w:val="00C579A7"/>
    <w:rsid w:val="00C61918"/>
    <w:rsid w:val="00C62238"/>
    <w:rsid w:val="00C628C8"/>
    <w:rsid w:val="00C660AE"/>
    <w:rsid w:val="00C67665"/>
    <w:rsid w:val="00C729AA"/>
    <w:rsid w:val="00C73B37"/>
    <w:rsid w:val="00C74034"/>
    <w:rsid w:val="00C755FE"/>
    <w:rsid w:val="00C81680"/>
    <w:rsid w:val="00C82866"/>
    <w:rsid w:val="00C874F6"/>
    <w:rsid w:val="00C91C7A"/>
    <w:rsid w:val="00C925D4"/>
    <w:rsid w:val="00C92797"/>
    <w:rsid w:val="00CA1D08"/>
    <w:rsid w:val="00CA23D8"/>
    <w:rsid w:val="00CA4865"/>
    <w:rsid w:val="00CA4EBF"/>
    <w:rsid w:val="00CA4F4B"/>
    <w:rsid w:val="00CA6EAE"/>
    <w:rsid w:val="00CA7FC9"/>
    <w:rsid w:val="00CB00F4"/>
    <w:rsid w:val="00CB03F5"/>
    <w:rsid w:val="00CB07F7"/>
    <w:rsid w:val="00CB1E7C"/>
    <w:rsid w:val="00CB608E"/>
    <w:rsid w:val="00CB6125"/>
    <w:rsid w:val="00CB6855"/>
    <w:rsid w:val="00CC00E9"/>
    <w:rsid w:val="00CC1F6C"/>
    <w:rsid w:val="00CC2338"/>
    <w:rsid w:val="00CC57DA"/>
    <w:rsid w:val="00CC59F8"/>
    <w:rsid w:val="00CD291C"/>
    <w:rsid w:val="00CD648F"/>
    <w:rsid w:val="00CE0EAA"/>
    <w:rsid w:val="00CE15A5"/>
    <w:rsid w:val="00CE3086"/>
    <w:rsid w:val="00CE3B57"/>
    <w:rsid w:val="00CE441C"/>
    <w:rsid w:val="00CE62A2"/>
    <w:rsid w:val="00CE7CB5"/>
    <w:rsid w:val="00CF1A17"/>
    <w:rsid w:val="00CF6D4C"/>
    <w:rsid w:val="00D0331A"/>
    <w:rsid w:val="00D0368E"/>
    <w:rsid w:val="00D03C10"/>
    <w:rsid w:val="00D044E4"/>
    <w:rsid w:val="00D04DB4"/>
    <w:rsid w:val="00D07FE6"/>
    <w:rsid w:val="00D1031E"/>
    <w:rsid w:val="00D1451C"/>
    <w:rsid w:val="00D16AA8"/>
    <w:rsid w:val="00D16E4C"/>
    <w:rsid w:val="00D21793"/>
    <w:rsid w:val="00D21DD7"/>
    <w:rsid w:val="00D25825"/>
    <w:rsid w:val="00D306F9"/>
    <w:rsid w:val="00D41CD7"/>
    <w:rsid w:val="00D426EB"/>
    <w:rsid w:val="00D42937"/>
    <w:rsid w:val="00D44751"/>
    <w:rsid w:val="00D4654C"/>
    <w:rsid w:val="00D50581"/>
    <w:rsid w:val="00D50A75"/>
    <w:rsid w:val="00D5349B"/>
    <w:rsid w:val="00D53808"/>
    <w:rsid w:val="00D545DF"/>
    <w:rsid w:val="00D555D0"/>
    <w:rsid w:val="00D61ACC"/>
    <w:rsid w:val="00D623D2"/>
    <w:rsid w:val="00D63C3A"/>
    <w:rsid w:val="00D67619"/>
    <w:rsid w:val="00D67918"/>
    <w:rsid w:val="00D67A1B"/>
    <w:rsid w:val="00D67FD9"/>
    <w:rsid w:val="00D706E9"/>
    <w:rsid w:val="00D72151"/>
    <w:rsid w:val="00D72CA3"/>
    <w:rsid w:val="00D76496"/>
    <w:rsid w:val="00D80BD9"/>
    <w:rsid w:val="00D82C8A"/>
    <w:rsid w:val="00D82CDF"/>
    <w:rsid w:val="00D83A41"/>
    <w:rsid w:val="00D84E34"/>
    <w:rsid w:val="00D8576E"/>
    <w:rsid w:val="00D861B3"/>
    <w:rsid w:val="00D86AA5"/>
    <w:rsid w:val="00D946A7"/>
    <w:rsid w:val="00DA309A"/>
    <w:rsid w:val="00DA34B1"/>
    <w:rsid w:val="00DA3894"/>
    <w:rsid w:val="00DA3F2A"/>
    <w:rsid w:val="00DA5E38"/>
    <w:rsid w:val="00DA7114"/>
    <w:rsid w:val="00DA7344"/>
    <w:rsid w:val="00DB1980"/>
    <w:rsid w:val="00DB1BD0"/>
    <w:rsid w:val="00DB231E"/>
    <w:rsid w:val="00DB297C"/>
    <w:rsid w:val="00DB2DD7"/>
    <w:rsid w:val="00DB3510"/>
    <w:rsid w:val="00DB443A"/>
    <w:rsid w:val="00DB7CA9"/>
    <w:rsid w:val="00DC125E"/>
    <w:rsid w:val="00DC181A"/>
    <w:rsid w:val="00DC1D13"/>
    <w:rsid w:val="00DC27A5"/>
    <w:rsid w:val="00DC3463"/>
    <w:rsid w:val="00DC50B8"/>
    <w:rsid w:val="00DC5E6B"/>
    <w:rsid w:val="00DC6547"/>
    <w:rsid w:val="00DC6B17"/>
    <w:rsid w:val="00DC6B78"/>
    <w:rsid w:val="00DD19D1"/>
    <w:rsid w:val="00DD76C2"/>
    <w:rsid w:val="00DD7716"/>
    <w:rsid w:val="00DE2BCE"/>
    <w:rsid w:val="00DE374A"/>
    <w:rsid w:val="00DE39AA"/>
    <w:rsid w:val="00DF1DDD"/>
    <w:rsid w:val="00DF39F1"/>
    <w:rsid w:val="00DF3F5B"/>
    <w:rsid w:val="00DF40B6"/>
    <w:rsid w:val="00DF66B3"/>
    <w:rsid w:val="00E04327"/>
    <w:rsid w:val="00E05054"/>
    <w:rsid w:val="00E06AD5"/>
    <w:rsid w:val="00E070BB"/>
    <w:rsid w:val="00E10E35"/>
    <w:rsid w:val="00E11DFE"/>
    <w:rsid w:val="00E207EB"/>
    <w:rsid w:val="00E231E2"/>
    <w:rsid w:val="00E240A7"/>
    <w:rsid w:val="00E24191"/>
    <w:rsid w:val="00E243F6"/>
    <w:rsid w:val="00E25821"/>
    <w:rsid w:val="00E25D66"/>
    <w:rsid w:val="00E270C3"/>
    <w:rsid w:val="00E3099B"/>
    <w:rsid w:val="00E3176D"/>
    <w:rsid w:val="00E42C06"/>
    <w:rsid w:val="00E42D41"/>
    <w:rsid w:val="00E47EED"/>
    <w:rsid w:val="00E514CA"/>
    <w:rsid w:val="00E523E8"/>
    <w:rsid w:val="00E53588"/>
    <w:rsid w:val="00E54264"/>
    <w:rsid w:val="00E54B1C"/>
    <w:rsid w:val="00E5630E"/>
    <w:rsid w:val="00E56449"/>
    <w:rsid w:val="00E572F5"/>
    <w:rsid w:val="00E60552"/>
    <w:rsid w:val="00E629CE"/>
    <w:rsid w:val="00E64C88"/>
    <w:rsid w:val="00E67783"/>
    <w:rsid w:val="00E7013B"/>
    <w:rsid w:val="00E7046C"/>
    <w:rsid w:val="00E71680"/>
    <w:rsid w:val="00E71FDD"/>
    <w:rsid w:val="00E7211B"/>
    <w:rsid w:val="00E7299A"/>
    <w:rsid w:val="00E732F5"/>
    <w:rsid w:val="00E75A98"/>
    <w:rsid w:val="00E76645"/>
    <w:rsid w:val="00E84024"/>
    <w:rsid w:val="00E87F84"/>
    <w:rsid w:val="00E87FA6"/>
    <w:rsid w:val="00E90900"/>
    <w:rsid w:val="00E93642"/>
    <w:rsid w:val="00E936F6"/>
    <w:rsid w:val="00E96A2E"/>
    <w:rsid w:val="00E971C4"/>
    <w:rsid w:val="00E97D6B"/>
    <w:rsid w:val="00EA6B35"/>
    <w:rsid w:val="00EA75D1"/>
    <w:rsid w:val="00EA7AD1"/>
    <w:rsid w:val="00EB1B7D"/>
    <w:rsid w:val="00EB2E82"/>
    <w:rsid w:val="00EB353A"/>
    <w:rsid w:val="00EC1236"/>
    <w:rsid w:val="00EC5C97"/>
    <w:rsid w:val="00EC6A43"/>
    <w:rsid w:val="00EC7457"/>
    <w:rsid w:val="00ED0E0A"/>
    <w:rsid w:val="00ED5D8D"/>
    <w:rsid w:val="00ED6FB1"/>
    <w:rsid w:val="00EE0C48"/>
    <w:rsid w:val="00EE1682"/>
    <w:rsid w:val="00EE1BF5"/>
    <w:rsid w:val="00EE55D6"/>
    <w:rsid w:val="00EE63B5"/>
    <w:rsid w:val="00EE6D8C"/>
    <w:rsid w:val="00EE7391"/>
    <w:rsid w:val="00EF18CF"/>
    <w:rsid w:val="00EF6D31"/>
    <w:rsid w:val="00EF7BAD"/>
    <w:rsid w:val="00F01A65"/>
    <w:rsid w:val="00F05C27"/>
    <w:rsid w:val="00F105DE"/>
    <w:rsid w:val="00F1153D"/>
    <w:rsid w:val="00F16C11"/>
    <w:rsid w:val="00F20B3E"/>
    <w:rsid w:val="00F234DF"/>
    <w:rsid w:val="00F31ABF"/>
    <w:rsid w:val="00F3250B"/>
    <w:rsid w:val="00F332A4"/>
    <w:rsid w:val="00F34AFC"/>
    <w:rsid w:val="00F364A3"/>
    <w:rsid w:val="00F418BC"/>
    <w:rsid w:val="00F43E74"/>
    <w:rsid w:val="00F44759"/>
    <w:rsid w:val="00F45AEC"/>
    <w:rsid w:val="00F50689"/>
    <w:rsid w:val="00F50D26"/>
    <w:rsid w:val="00F5103E"/>
    <w:rsid w:val="00F5111A"/>
    <w:rsid w:val="00F55534"/>
    <w:rsid w:val="00F56CA3"/>
    <w:rsid w:val="00F61F2D"/>
    <w:rsid w:val="00F63A85"/>
    <w:rsid w:val="00F66D43"/>
    <w:rsid w:val="00F6766C"/>
    <w:rsid w:val="00F733BA"/>
    <w:rsid w:val="00F73E13"/>
    <w:rsid w:val="00F740EF"/>
    <w:rsid w:val="00F74B22"/>
    <w:rsid w:val="00F7637D"/>
    <w:rsid w:val="00F849DC"/>
    <w:rsid w:val="00F8571E"/>
    <w:rsid w:val="00F91248"/>
    <w:rsid w:val="00F97970"/>
    <w:rsid w:val="00F97C91"/>
    <w:rsid w:val="00FA0B59"/>
    <w:rsid w:val="00FA11FF"/>
    <w:rsid w:val="00FA3B36"/>
    <w:rsid w:val="00FA44C9"/>
    <w:rsid w:val="00FA6B09"/>
    <w:rsid w:val="00FA6C95"/>
    <w:rsid w:val="00FA6D0B"/>
    <w:rsid w:val="00FB0C40"/>
    <w:rsid w:val="00FB1412"/>
    <w:rsid w:val="00FB6D11"/>
    <w:rsid w:val="00FC044A"/>
    <w:rsid w:val="00FC0658"/>
    <w:rsid w:val="00FC1D42"/>
    <w:rsid w:val="00FC3193"/>
    <w:rsid w:val="00FC55EA"/>
    <w:rsid w:val="00FD03B7"/>
    <w:rsid w:val="00FD13E2"/>
    <w:rsid w:val="00FD1850"/>
    <w:rsid w:val="00FD2F17"/>
    <w:rsid w:val="00FD5D85"/>
    <w:rsid w:val="00FD6F18"/>
    <w:rsid w:val="00FD7F38"/>
    <w:rsid w:val="00FE1E10"/>
    <w:rsid w:val="00FE4BC1"/>
    <w:rsid w:val="00FE532F"/>
    <w:rsid w:val="00FE5DAF"/>
    <w:rsid w:val="00FE60C3"/>
    <w:rsid w:val="00FE766C"/>
    <w:rsid w:val="00FE7CC7"/>
    <w:rsid w:val="00FF3DEB"/>
    <w:rsid w:val="00FF4661"/>
    <w:rsid w:val="00FF6CC0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43A8A"/>
  <w15:docId w15:val="{FEE97848-9F56-4698-A39D-D4BC9FDD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19F"/>
  </w:style>
  <w:style w:type="paragraph" w:styleId="Nagwek1">
    <w:name w:val="heading 1"/>
    <w:basedOn w:val="Normalny"/>
    <w:next w:val="Normalny"/>
    <w:link w:val="Nagwek1Znak"/>
    <w:qFormat/>
    <w:rsid w:val="00A94C54"/>
    <w:pPr>
      <w:keepNext/>
      <w:numPr>
        <w:numId w:val="1"/>
      </w:numPr>
      <w:tabs>
        <w:tab w:val="left" w:pos="432"/>
      </w:tabs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08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rsid w:val="00B02E1F"/>
    <w:rPr>
      <w:color w:val="0000FF"/>
      <w:u w:val="single"/>
    </w:rPr>
  </w:style>
  <w:style w:type="paragraph" w:customStyle="1" w:styleId="Default">
    <w:name w:val="Default"/>
    <w:rsid w:val="002A5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714C4C"/>
    <w:pPr>
      <w:ind w:left="720"/>
      <w:contextualSpacing/>
    </w:pPr>
  </w:style>
  <w:style w:type="paragraph" w:customStyle="1" w:styleId="TableContents">
    <w:name w:val="Table Contents"/>
    <w:basedOn w:val="Normalny"/>
    <w:rsid w:val="00C170E2"/>
    <w:pPr>
      <w:widowControl w:val="0"/>
      <w:suppressLineNumbers/>
      <w:suppressAutoHyphens/>
      <w:autoSpaceDN w:val="0"/>
      <w:spacing w:after="120" w:line="240" w:lineRule="auto"/>
      <w:textAlignment w:val="baseline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eastAsia="pl-PL" w:bidi="pl-PL"/>
    </w:rPr>
  </w:style>
  <w:style w:type="paragraph" w:customStyle="1" w:styleId="TableHeading">
    <w:name w:val="Table Heading"/>
    <w:basedOn w:val="TableContents"/>
    <w:rsid w:val="00C170E2"/>
    <w:pPr>
      <w:jc w:val="center"/>
    </w:pPr>
    <w:rPr>
      <w:b/>
      <w:i/>
    </w:rPr>
  </w:style>
  <w:style w:type="paragraph" w:styleId="Tekstpodstawowywcity">
    <w:name w:val="Body Text Indent"/>
    <w:basedOn w:val="Normalny"/>
    <w:link w:val="TekstpodstawowywcityZnak"/>
    <w:rsid w:val="008E48F4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48F4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E48F4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16"/>
      <w:szCs w:val="16"/>
      <w:lang w:eastAsia="zh-CN"/>
    </w:rPr>
  </w:style>
  <w:style w:type="paragraph" w:customStyle="1" w:styleId="tekstpodstawowy310">
    <w:name w:val="tekstpodstawowy31"/>
    <w:basedOn w:val="Normalny"/>
    <w:rsid w:val="008E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16A2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516A2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uiPriority w:val="99"/>
    <w:rsid w:val="002516A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32"/>
      <w:lang w:eastAsia="zh-CN"/>
    </w:rPr>
  </w:style>
  <w:style w:type="paragraph" w:customStyle="1" w:styleId="Tekstpodstawowy32">
    <w:name w:val="Tekst podstawowy 32"/>
    <w:basedOn w:val="Normalny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251F12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customStyle="1" w:styleId="Teksttreci2">
    <w:name w:val="Tekst treści (2)"/>
    <w:basedOn w:val="Normalny"/>
    <w:rsid w:val="00696508"/>
    <w:pPr>
      <w:shd w:val="clear" w:color="auto" w:fill="FFFFFF"/>
      <w:spacing w:before="240" w:after="0" w:line="274" w:lineRule="exact"/>
      <w:ind w:hanging="560"/>
      <w:jc w:val="both"/>
    </w:pPr>
    <w:rPr>
      <w:rFonts w:ascii="Times New Roman" w:eastAsia="Times New Roman" w:hAnsi="Times New Roman" w:cs="Times New Roman"/>
      <w:spacing w:val="-4"/>
      <w:kern w:val="1"/>
      <w:sz w:val="21"/>
      <w:szCs w:val="21"/>
      <w:lang w:eastAsia="ar-SA"/>
    </w:rPr>
  </w:style>
  <w:style w:type="paragraph" w:customStyle="1" w:styleId="BodyText21">
    <w:name w:val="Body Text 21"/>
    <w:basedOn w:val="Normalny"/>
    <w:rsid w:val="00DE39AA"/>
    <w:pPr>
      <w:autoSpaceDE w:val="0"/>
      <w:spacing w:after="0" w:line="240" w:lineRule="auto"/>
      <w:jc w:val="both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824"/>
  </w:style>
  <w:style w:type="paragraph" w:styleId="Stopka">
    <w:name w:val="footer"/>
    <w:basedOn w:val="Normalny"/>
    <w:link w:val="Stopka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824"/>
  </w:style>
  <w:style w:type="paragraph" w:styleId="Tekstdymka">
    <w:name w:val="Balloon Text"/>
    <w:basedOn w:val="Normalny"/>
    <w:link w:val="TekstdymkaZnak"/>
    <w:uiPriority w:val="99"/>
    <w:semiHidden/>
    <w:unhideWhenUsed/>
    <w:rsid w:val="0061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2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94C54"/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customStyle="1" w:styleId="LO-Normal">
    <w:name w:val="LO-Normal"/>
    <w:rsid w:val="00845FDB"/>
    <w:pPr>
      <w:suppressAutoHyphens/>
      <w:autoSpaceDE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5B6FBD"/>
    <w:pPr>
      <w:suppressLineNumbers/>
    </w:pPr>
    <w:rPr>
      <w:rFonts w:ascii="Thorndale" w:eastAsia="HG Mincho Light J" w:hAnsi="Thorndale" w:cs="Arial Unicode MS"/>
      <w:color w:val="000000"/>
      <w:kern w:val="0"/>
      <w:lang w:eastAsia="pl-PL" w:bidi="pl-PL"/>
    </w:rPr>
  </w:style>
  <w:style w:type="paragraph" w:customStyle="1" w:styleId="Tekstpodstawowywcity31">
    <w:name w:val="Tekst podstawowy wcięty 31"/>
    <w:basedOn w:val="Normalny"/>
    <w:rsid w:val="00E542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nhideWhenUsed/>
    <w:rsid w:val="007637B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63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637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B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611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4869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419"/>
  </w:style>
  <w:style w:type="table" w:customStyle="1" w:styleId="Tabela-Siatka1">
    <w:name w:val="Tabela - Siatka1"/>
    <w:basedOn w:val="Standardowy"/>
    <w:next w:val="Tabela-Siatka"/>
    <w:uiPriority w:val="39"/>
    <w:rsid w:val="008F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01CFC"/>
    <w:pPr>
      <w:spacing w:after="0" w:line="240" w:lineRule="auto"/>
    </w:pPr>
  </w:style>
  <w:style w:type="character" w:customStyle="1" w:styleId="xbe">
    <w:name w:val="_xbe"/>
    <w:basedOn w:val="Domylnaczcionkaakapitu"/>
    <w:rsid w:val="0082150B"/>
  </w:style>
  <w:style w:type="character" w:styleId="Pogrubienie">
    <w:name w:val="Strong"/>
    <w:basedOn w:val="Domylnaczcionkaakapitu"/>
    <w:uiPriority w:val="22"/>
    <w:qFormat/>
    <w:rsid w:val="00FF4661"/>
    <w:rPr>
      <w:b/>
      <w:bCs/>
    </w:rPr>
  </w:style>
  <w:style w:type="paragraph" w:styleId="Tytu">
    <w:name w:val="Title"/>
    <w:basedOn w:val="Normalny"/>
    <w:link w:val="TytuZnak"/>
    <w:qFormat/>
    <w:rsid w:val="00A95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95E2D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A95E2D"/>
    <w:pPr>
      <w:spacing w:after="120" w:line="480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7FA6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B17E9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24191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locked/>
    <w:rsid w:val="00C10659"/>
  </w:style>
  <w:style w:type="character" w:customStyle="1" w:styleId="Bodytext2">
    <w:name w:val="Body text (2)_"/>
    <w:basedOn w:val="Domylnaczcionkaakapitu"/>
    <w:link w:val="Bodytext20"/>
    <w:rsid w:val="00C106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C10659"/>
    <w:pPr>
      <w:widowControl w:val="0"/>
      <w:shd w:val="clear" w:color="auto" w:fill="FFFFFF"/>
      <w:spacing w:before="600" w:after="180" w:line="288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Tekstpodstawowywcity22">
    <w:name w:val="Tekst podstawowy wcięty 22"/>
    <w:basedOn w:val="Normalny"/>
    <w:uiPriority w:val="99"/>
    <w:rsid w:val="001D1A31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D11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11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17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29E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FD13E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Normal">
    <w:name w:val="Table Normal"/>
    <w:uiPriority w:val="2"/>
    <w:semiHidden/>
    <w:qFormat/>
    <w:rsid w:val="00FD13E2"/>
    <w:pPr>
      <w:widowControl w:val="0"/>
      <w:autoSpaceDE w:val="0"/>
      <w:autoSpaceDN w:val="0"/>
      <w:spacing w:after="0" w:line="240" w:lineRule="auto"/>
    </w:pPr>
    <w:rPr>
      <w:lang w:val="en-US" w:bidi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8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6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E8ED2-48AD-4DDB-8108-3F2098AD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Maciasowicz Anna</dc:creator>
  <cp:keywords/>
  <dc:description/>
  <cp:lastModifiedBy>Marian Tomys</cp:lastModifiedBy>
  <cp:revision>18</cp:revision>
  <cp:lastPrinted>2024-11-21T16:16:00Z</cp:lastPrinted>
  <dcterms:created xsi:type="dcterms:W3CDTF">2024-11-17T18:04:00Z</dcterms:created>
  <dcterms:modified xsi:type="dcterms:W3CDTF">2024-11-22T15:34:00Z</dcterms:modified>
</cp:coreProperties>
</file>